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61FB84" w14:textId="77777777" w:rsidR="005C7409" w:rsidRDefault="006F5A42" w:rsidP="00144027">
      <w:pPr>
        <w:pStyle w:val="odrkyChar"/>
        <w:spacing w:before="0" w:after="0"/>
        <w:outlineLvl w:val="0"/>
        <w:rPr>
          <w:b/>
        </w:rPr>
      </w:pPr>
      <w:r w:rsidRPr="00144027">
        <w:rPr>
          <w:b/>
          <w:bCs/>
        </w:rPr>
        <w:t xml:space="preserve">Příloha č. </w:t>
      </w:r>
      <w:r>
        <w:rPr>
          <w:b/>
          <w:bCs/>
        </w:rPr>
        <w:t>4</w:t>
      </w:r>
      <w:r w:rsidR="0099788E">
        <w:rPr>
          <w:b/>
          <w:bCs/>
        </w:rPr>
        <w:t>b</w:t>
      </w:r>
      <w:r>
        <w:rPr>
          <w:b/>
          <w:bCs/>
        </w:rPr>
        <w:t>)</w:t>
      </w:r>
      <w:r w:rsidRPr="00144027">
        <w:rPr>
          <w:b/>
          <w:bCs/>
        </w:rPr>
        <w:t xml:space="preserve"> </w:t>
      </w:r>
      <w:r>
        <w:rPr>
          <w:b/>
          <w:bCs/>
        </w:rPr>
        <w:t xml:space="preserve">zadávací dokumentace </w:t>
      </w:r>
      <w:r w:rsidRPr="00144027">
        <w:rPr>
          <w:b/>
          <w:bCs/>
        </w:rPr>
        <w:t>– Návrh smlouvy (o</w:t>
      </w:r>
      <w:r w:rsidRPr="00144027">
        <w:rPr>
          <w:b/>
        </w:rPr>
        <w:t>bchodní podmínky zadavatele)</w:t>
      </w:r>
    </w:p>
    <w:p w14:paraId="7CFACCE4" w14:textId="77777777" w:rsidR="006F5A42" w:rsidRPr="00144027" w:rsidRDefault="006F5A42" w:rsidP="00144027">
      <w:pPr>
        <w:pStyle w:val="odrkyChar"/>
        <w:spacing w:before="0" w:after="0"/>
        <w:outlineLvl w:val="0"/>
        <w:rPr>
          <w:highlight w:val="lightGray"/>
        </w:rPr>
      </w:pPr>
    </w:p>
    <w:p w14:paraId="3C935425" w14:textId="77777777"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14:paraId="7B0FD918" w14:textId="77777777" w:rsidR="00144027" w:rsidRDefault="00144027" w:rsidP="00144027">
      <w:pPr>
        <w:pStyle w:val="Podnadpis"/>
        <w:tabs>
          <w:tab w:val="right" w:pos="9638"/>
        </w:tabs>
        <w:jc w:val="both"/>
        <w:rPr>
          <w:rFonts w:ascii="Arial" w:hAnsi="Arial" w:cs="Arial"/>
          <w:b w:val="0"/>
          <w:sz w:val="22"/>
          <w:szCs w:val="22"/>
        </w:rPr>
      </w:pPr>
    </w:p>
    <w:p w14:paraId="2A085CC4" w14:textId="77777777" w:rsidR="00144027" w:rsidRPr="00144027" w:rsidRDefault="00144027" w:rsidP="00144027">
      <w:pPr>
        <w:pStyle w:val="Podnadpis"/>
        <w:tabs>
          <w:tab w:val="right" w:pos="9638"/>
        </w:tabs>
        <w:jc w:val="both"/>
        <w:rPr>
          <w:rFonts w:ascii="Arial" w:hAnsi="Arial" w:cs="Arial"/>
          <w:b w:val="0"/>
          <w:sz w:val="22"/>
          <w:szCs w:val="22"/>
        </w:rPr>
      </w:pPr>
    </w:p>
    <w:p w14:paraId="1DDB862D" w14:textId="77777777"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14:paraId="09B71DF4" w14:textId="77777777"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5104D68E" w14:textId="77777777" w:rsidR="00144027" w:rsidRDefault="00144027" w:rsidP="00144027">
      <w:pPr>
        <w:pStyle w:val="Podnadpis"/>
        <w:tabs>
          <w:tab w:val="right" w:pos="9638"/>
        </w:tabs>
        <w:jc w:val="both"/>
        <w:rPr>
          <w:rFonts w:ascii="Arial" w:hAnsi="Arial" w:cs="Arial"/>
          <w:sz w:val="22"/>
          <w:szCs w:val="22"/>
        </w:rPr>
      </w:pPr>
    </w:p>
    <w:p w14:paraId="41A7F947" w14:textId="77777777" w:rsidR="00144027" w:rsidRDefault="00144027" w:rsidP="00144027">
      <w:pPr>
        <w:pStyle w:val="Podnadpis"/>
        <w:tabs>
          <w:tab w:val="right" w:pos="9638"/>
        </w:tabs>
        <w:jc w:val="both"/>
        <w:rPr>
          <w:rFonts w:ascii="Arial" w:hAnsi="Arial" w:cs="Arial"/>
          <w:sz w:val="22"/>
          <w:szCs w:val="22"/>
        </w:rPr>
      </w:pPr>
    </w:p>
    <w:p w14:paraId="6412DDA6" w14:textId="77777777" w:rsidR="001C62C0" w:rsidRDefault="00144027" w:rsidP="001C62C0">
      <w:pPr>
        <w:pStyle w:val="Zhlav"/>
        <w:tabs>
          <w:tab w:val="left" w:pos="2835"/>
        </w:tabs>
        <w:ind w:left="2835" w:hanging="2835"/>
        <w:rPr>
          <w:rFonts w:ascii="Arial" w:hAnsi="Arial" w:cs="Arial"/>
          <w:sz w:val="22"/>
          <w:szCs w:val="22"/>
        </w:rPr>
      </w:pPr>
      <w:proofErr w:type="gramStart"/>
      <w:r>
        <w:rPr>
          <w:rFonts w:ascii="Arial" w:hAnsi="Arial" w:cs="Arial"/>
          <w:b/>
          <w:bCs/>
          <w:sz w:val="22"/>
          <w:szCs w:val="22"/>
          <w:lang w:eastAsia="en-US"/>
        </w:rPr>
        <w:t>Kupující</w:t>
      </w:r>
      <w:r w:rsidRPr="00850BE4">
        <w:rPr>
          <w:rFonts w:ascii="Arial" w:hAnsi="Arial" w:cs="Arial"/>
          <w:b/>
          <w:sz w:val="22"/>
          <w:szCs w:val="22"/>
        </w:rPr>
        <w:t>:</w:t>
      </w:r>
      <w:r w:rsidR="00634F59" w:rsidRPr="00850BE4">
        <w:rPr>
          <w:rFonts w:ascii="Arial" w:hAnsi="Arial" w:cs="Arial"/>
          <w:b/>
          <w:sz w:val="22"/>
          <w:szCs w:val="22"/>
        </w:rPr>
        <w:t xml:space="preserve">   </w:t>
      </w:r>
      <w:proofErr w:type="gramEnd"/>
      <w:r w:rsidR="00634F59" w:rsidRPr="00850BE4">
        <w:rPr>
          <w:rFonts w:ascii="Arial" w:hAnsi="Arial" w:cs="Arial"/>
          <w:b/>
          <w:sz w:val="22"/>
          <w:szCs w:val="22"/>
        </w:rPr>
        <w:t xml:space="preserve">                            </w:t>
      </w:r>
      <w:r w:rsidR="00850BE4" w:rsidRPr="00850BE4">
        <w:rPr>
          <w:rFonts w:ascii="Arial" w:hAnsi="Arial" w:cs="Arial"/>
          <w:b/>
          <w:sz w:val="22"/>
          <w:szCs w:val="22"/>
        </w:rPr>
        <w:t>Statutární město Opava</w:t>
      </w:r>
    </w:p>
    <w:p w14:paraId="42CE26BC" w14:textId="77777777" w:rsidR="00634F59" w:rsidRPr="00634F59" w:rsidRDefault="00CC38A2" w:rsidP="001C62C0">
      <w:pPr>
        <w:pStyle w:val="Zhlav"/>
        <w:tabs>
          <w:tab w:val="left" w:pos="2835"/>
        </w:tabs>
        <w:ind w:left="2835" w:hanging="2835"/>
        <w:rPr>
          <w:rFonts w:ascii="Arial" w:hAnsi="Arial" w:cs="Arial"/>
          <w:sz w:val="22"/>
          <w:szCs w:val="22"/>
        </w:rPr>
      </w:pPr>
      <w:r>
        <w:rPr>
          <w:rFonts w:ascii="Arial" w:hAnsi="Arial" w:cs="Arial"/>
          <w:sz w:val="22"/>
          <w:szCs w:val="22"/>
        </w:rPr>
        <w:t>Sídlo:</w:t>
      </w:r>
      <w:r>
        <w:rPr>
          <w:rFonts w:ascii="Arial" w:hAnsi="Arial" w:cs="Arial"/>
          <w:sz w:val="22"/>
          <w:szCs w:val="22"/>
        </w:rPr>
        <w:tab/>
      </w:r>
      <w:r w:rsidR="00850BE4" w:rsidRPr="001A2709">
        <w:rPr>
          <w:rFonts w:ascii="Arial" w:hAnsi="Arial" w:cs="Arial"/>
          <w:sz w:val="22"/>
          <w:szCs w:val="22"/>
        </w:rPr>
        <w:t>Horní náměstí 382/69, Město, 74601 Opava</w:t>
      </w:r>
    </w:p>
    <w:p w14:paraId="79B0D6AE" w14:textId="77777777" w:rsidR="00634F59" w:rsidRPr="00634F59" w:rsidRDefault="00634F59" w:rsidP="00634F59">
      <w:pPr>
        <w:tabs>
          <w:tab w:val="left" w:pos="2340"/>
        </w:tabs>
        <w:rPr>
          <w:rFonts w:ascii="Arial" w:hAnsi="Arial" w:cs="Arial"/>
          <w:sz w:val="22"/>
          <w:szCs w:val="22"/>
        </w:rPr>
      </w:pPr>
      <w:r w:rsidRPr="00634F59">
        <w:rPr>
          <w:rFonts w:ascii="Arial" w:hAnsi="Arial" w:cs="Arial"/>
          <w:sz w:val="22"/>
          <w:szCs w:val="22"/>
        </w:rPr>
        <w:t>IČO:</w:t>
      </w:r>
      <w:r w:rsidRPr="00634F59">
        <w:rPr>
          <w:rFonts w:ascii="Arial" w:hAnsi="Arial" w:cs="Arial"/>
          <w:sz w:val="22"/>
          <w:szCs w:val="22"/>
        </w:rPr>
        <w:tab/>
      </w:r>
      <w:r w:rsidRPr="00634F59">
        <w:rPr>
          <w:rFonts w:ascii="Arial" w:hAnsi="Arial" w:cs="Arial"/>
          <w:sz w:val="22"/>
          <w:szCs w:val="22"/>
        </w:rPr>
        <w:tab/>
      </w:r>
      <w:r w:rsidR="00850BE4" w:rsidRPr="001A2709">
        <w:rPr>
          <w:rFonts w:ascii="Arial" w:hAnsi="Arial" w:cs="Arial"/>
          <w:sz w:val="22"/>
          <w:szCs w:val="22"/>
        </w:rPr>
        <w:t>00300535</w:t>
      </w:r>
    </w:p>
    <w:p w14:paraId="1028CFFE" w14:textId="77777777" w:rsidR="00634F59" w:rsidRPr="00474A9E" w:rsidRDefault="00634F59" w:rsidP="00634F59">
      <w:pPr>
        <w:tabs>
          <w:tab w:val="left" w:pos="2340"/>
        </w:tabs>
        <w:rPr>
          <w:rFonts w:ascii="Arial" w:hAnsi="Arial" w:cs="Arial"/>
          <w:sz w:val="22"/>
          <w:szCs w:val="22"/>
        </w:rPr>
      </w:pPr>
      <w:r w:rsidRPr="00634F59">
        <w:rPr>
          <w:rFonts w:ascii="Arial" w:hAnsi="Arial" w:cs="Arial"/>
          <w:sz w:val="22"/>
          <w:szCs w:val="22"/>
        </w:rPr>
        <w:t>Bankovní ústav</w:t>
      </w:r>
      <w:r w:rsidRPr="00474A9E">
        <w:rPr>
          <w:rFonts w:ascii="Arial" w:hAnsi="Arial" w:cs="Arial"/>
          <w:sz w:val="22"/>
          <w:szCs w:val="22"/>
        </w:rPr>
        <w:t>:</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Česká spořitelna, a.s</w:t>
      </w:r>
      <w:r w:rsidR="003C2E61" w:rsidRPr="002F283B">
        <w:rPr>
          <w:rFonts w:ascii="Arial" w:hAnsi="Arial" w:cs="Arial"/>
          <w:sz w:val="22"/>
          <w:szCs w:val="22"/>
        </w:rPr>
        <w:t>.</w:t>
      </w:r>
    </w:p>
    <w:p w14:paraId="08C003A4" w14:textId="77777777" w:rsidR="00634F59" w:rsidRPr="00474A9E" w:rsidRDefault="00634F59" w:rsidP="00634F59">
      <w:pPr>
        <w:tabs>
          <w:tab w:val="left" w:pos="2340"/>
        </w:tabs>
        <w:rPr>
          <w:rFonts w:ascii="Arial" w:hAnsi="Arial" w:cs="Arial"/>
          <w:sz w:val="22"/>
          <w:szCs w:val="22"/>
        </w:rPr>
      </w:pPr>
      <w:r w:rsidRPr="00474A9E">
        <w:rPr>
          <w:rFonts w:ascii="Arial" w:hAnsi="Arial" w:cs="Arial"/>
          <w:sz w:val="22"/>
          <w:szCs w:val="22"/>
        </w:rPr>
        <w:t>Číslo účtu:</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27-1842619349/0800</w:t>
      </w:r>
    </w:p>
    <w:p w14:paraId="49585F2D" w14:textId="77777777" w:rsidR="00634F59" w:rsidRPr="00CC38A2" w:rsidRDefault="00634F59" w:rsidP="00CC38A2">
      <w:pPr>
        <w:pStyle w:val="Bezmezer"/>
        <w:rPr>
          <w:rFonts w:ascii="Arial" w:hAnsi="Arial" w:cs="Arial"/>
        </w:rPr>
      </w:pPr>
      <w:r w:rsidRPr="00CC38A2">
        <w:rPr>
          <w:rFonts w:ascii="Arial" w:hAnsi="Arial" w:cs="Arial"/>
        </w:rPr>
        <w:t>Osoba oprávněná jednat ve věcech</w:t>
      </w:r>
      <w:r w:rsidRPr="00CC38A2">
        <w:rPr>
          <w:rFonts w:ascii="Arial" w:hAnsi="Arial" w:cs="Arial"/>
        </w:rPr>
        <w:tab/>
      </w:r>
    </w:p>
    <w:p w14:paraId="5E482ED1" w14:textId="77777777" w:rsidR="00634F59" w:rsidRPr="00CC38A2" w:rsidRDefault="00634F59" w:rsidP="00CC38A2">
      <w:pPr>
        <w:pStyle w:val="Bezmezer"/>
        <w:rPr>
          <w:rFonts w:ascii="Arial" w:hAnsi="Arial" w:cs="Arial"/>
        </w:rPr>
      </w:pPr>
      <w:r w:rsidRPr="00CC38A2">
        <w:rPr>
          <w:rFonts w:ascii="Arial" w:hAnsi="Arial" w:cs="Arial"/>
        </w:rPr>
        <w:t>smluvních:</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00CC38A2">
        <w:rPr>
          <w:rFonts w:ascii="Arial" w:hAnsi="Arial" w:cs="Arial"/>
        </w:rPr>
        <w:tab/>
      </w:r>
      <w:r w:rsidR="00850BE4" w:rsidRPr="00097D8F">
        <w:rPr>
          <w:rFonts w:ascii="Arial" w:hAnsi="Arial" w:cs="Arial"/>
        </w:rPr>
        <w:t>Ing. Tomáš Navrátil, primátor</w:t>
      </w:r>
    </w:p>
    <w:p w14:paraId="1238F03B" w14:textId="77777777" w:rsidR="00E079D1" w:rsidRPr="00CC38A2" w:rsidRDefault="00634F59" w:rsidP="00CC38A2">
      <w:pPr>
        <w:pStyle w:val="Bezmezer"/>
        <w:rPr>
          <w:rFonts w:ascii="Arial" w:hAnsi="Arial" w:cs="Arial"/>
        </w:rPr>
      </w:pPr>
      <w:r w:rsidRPr="00CC38A2">
        <w:rPr>
          <w:rFonts w:ascii="Arial" w:hAnsi="Arial" w:cs="Arial"/>
        </w:rPr>
        <w:t>Kontaktní osoba ve věcech technických:</w:t>
      </w:r>
      <w:r w:rsidRPr="00CC38A2">
        <w:rPr>
          <w:rFonts w:ascii="Arial" w:hAnsi="Arial" w:cs="Arial"/>
        </w:rPr>
        <w:tab/>
      </w:r>
      <w:r w:rsidR="00850BE4" w:rsidRPr="00850BE4">
        <w:rPr>
          <w:rFonts w:ascii="Arial" w:hAnsi="Arial" w:cs="Arial"/>
        </w:rPr>
        <w:t>Ing. Andrea Štenclová, vedoucí odboru školství</w:t>
      </w:r>
    </w:p>
    <w:p w14:paraId="2D64B4EB" w14:textId="77777777" w:rsidR="00CC38A2" w:rsidRPr="00CC38A2" w:rsidRDefault="00CC38A2" w:rsidP="00CC38A2">
      <w:pPr>
        <w:pStyle w:val="Bezmezer"/>
        <w:rPr>
          <w:rFonts w:ascii="Arial" w:hAnsi="Arial" w:cs="Arial"/>
        </w:rPr>
      </w:pPr>
      <w:r w:rsidRPr="00CC38A2">
        <w:rPr>
          <w:rFonts w:ascii="Arial" w:hAnsi="Arial" w:cs="Arial"/>
        </w:rPr>
        <w:t>Tel.: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t xml:space="preserve">+420 </w:t>
      </w:r>
      <w:r w:rsidR="00850BE4" w:rsidRPr="00097D8F">
        <w:rPr>
          <w:rFonts w:ascii="Arial" w:hAnsi="Arial" w:cs="Arial"/>
        </w:rPr>
        <w:t>737 600 517</w:t>
      </w:r>
    </w:p>
    <w:p w14:paraId="0B7D58AA" w14:textId="77777777" w:rsidR="00E6192E" w:rsidRPr="00CC38A2" w:rsidRDefault="00CC38A2" w:rsidP="00CC38A2">
      <w:pPr>
        <w:pStyle w:val="Bezmezer"/>
        <w:rPr>
          <w:rFonts w:ascii="Arial" w:hAnsi="Arial" w:cs="Arial"/>
        </w:rPr>
      </w:pPr>
      <w:r w:rsidRPr="00CC38A2">
        <w:rPr>
          <w:rFonts w:ascii="Arial" w:hAnsi="Arial" w:cs="Arial"/>
        </w:rPr>
        <w:t>E-mail: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hyperlink r:id="rId8" w:history="1">
        <w:r w:rsidR="00850BE4" w:rsidRPr="00097D8F">
          <w:rPr>
            <w:rStyle w:val="Hypertextovodkaz"/>
            <w:rFonts w:ascii="Arial" w:hAnsi="Arial" w:cs="Arial"/>
          </w:rPr>
          <w:t>andrea.stenclova@opava-city.cz</w:t>
        </w:r>
      </w:hyperlink>
    </w:p>
    <w:p w14:paraId="62BF3B8F" w14:textId="77777777" w:rsidR="00466827" w:rsidRDefault="00466827" w:rsidP="00144027">
      <w:pPr>
        <w:pStyle w:val="odrkyChar"/>
        <w:spacing w:before="0" w:after="0"/>
      </w:pPr>
    </w:p>
    <w:p w14:paraId="5D5CD9EE" w14:textId="77777777" w:rsidR="00144027" w:rsidRDefault="00E6192E" w:rsidP="00144027">
      <w:pPr>
        <w:pStyle w:val="odrkyChar"/>
        <w:spacing w:before="0" w:after="0"/>
      </w:pPr>
      <w:r>
        <w:t xml:space="preserve"> </w:t>
      </w:r>
      <w:r w:rsidR="00144027">
        <w:t>(dále jen „</w:t>
      </w:r>
      <w:r w:rsidR="00144027">
        <w:rPr>
          <w:b/>
        </w:rPr>
        <w:t>Kupující</w:t>
      </w:r>
      <w:r w:rsidR="00144027">
        <w:t>“)</w:t>
      </w:r>
    </w:p>
    <w:p w14:paraId="4E215866" w14:textId="77777777" w:rsidR="00144027" w:rsidRDefault="00144027" w:rsidP="00144027">
      <w:pPr>
        <w:pStyle w:val="Normlnweb"/>
        <w:spacing w:before="0" w:beforeAutospacing="0" w:after="0" w:afterAutospacing="0"/>
        <w:jc w:val="both"/>
        <w:rPr>
          <w:rFonts w:ascii="Arial" w:hAnsi="Arial" w:cs="Arial"/>
          <w:sz w:val="22"/>
          <w:szCs w:val="22"/>
        </w:rPr>
      </w:pPr>
    </w:p>
    <w:p w14:paraId="70493232" w14:textId="77777777" w:rsidR="00466827" w:rsidRDefault="00466827" w:rsidP="00144027">
      <w:pPr>
        <w:pStyle w:val="Normlnweb"/>
        <w:spacing w:before="0" w:beforeAutospacing="0" w:after="0" w:afterAutospacing="0"/>
        <w:jc w:val="both"/>
        <w:rPr>
          <w:rFonts w:ascii="Arial" w:hAnsi="Arial" w:cs="Arial"/>
          <w:sz w:val="22"/>
          <w:szCs w:val="22"/>
        </w:rPr>
      </w:pPr>
    </w:p>
    <w:p w14:paraId="43178CA5" w14:textId="77777777"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797B5FBE" w14:textId="77777777" w:rsidR="00144027" w:rsidRDefault="00144027" w:rsidP="00144027">
      <w:pPr>
        <w:pStyle w:val="Normlnweb"/>
        <w:spacing w:before="0" w:beforeAutospacing="0" w:after="0" w:afterAutospacing="0"/>
        <w:jc w:val="both"/>
        <w:rPr>
          <w:rFonts w:ascii="Arial" w:hAnsi="Arial" w:cs="Arial"/>
          <w:sz w:val="22"/>
          <w:szCs w:val="22"/>
        </w:rPr>
      </w:pPr>
    </w:p>
    <w:p w14:paraId="0D14F902" w14:textId="77777777"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14:paraId="78A1744D" w14:textId="77777777" w:rsidR="00144027" w:rsidRDefault="00144027" w:rsidP="00144027">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14:paraId="64F79F1D" w14:textId="77777777"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14:paraId="0AA0002B" w14:textId="77777777"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373322ED" w14:textId="77777777"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3FCFA581"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1C0D23AD"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3F1E6735" w14:textId="77777777"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0C6A4169"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635C14DC" w14:textId="77777777"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roofErr w:type="gramStart"/>
      <w:r w:rsidR="00144027">
        <w:rPr>
          <w:rFonts w:ascii="Arial" w:hAnsi="Arial" w:cs="Arial"/>
          <w:sz w:val="22"/>
          <w:szCs w:val="22"/>
          <w:highlight w:val="yellow"/>
        </w:rPr>
        <w:t>…….</w:t>
      </w:r>
      <w:proofErr w:type="gramEnd"/>
      <w:r w:rsidR="00144027">
        <w:rPr>
          <w:rFonts w:ascii="Arial" w:hAnsi="Arial" w:cs="Arial"/>
          <w:sz w:val="22"/>
          <w:szCs w:val="22"/>
          <w:highlight w:val="yellow"/>
        </w:rPr>
        <w:t>.</w:t>
      </w:r>
    </w:p>
    <w:p w14:paraId="5E993335"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364E58B0"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76AD2902"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6C0B2018" w14:textId="77777777"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01DB27FE"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4F99E4B5"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5DE7DEC1" w14:textId="77777777"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14:paraId="23596B48" w14:textId="77777777" w:rsidR="00144027" w:rsidRDefault="00144027" w:rsidP="00144027">
      <w:pPr>
        <w:pStyle w:val="Normlnweb"/>
        <w:spacing w:before="0" w:beforeAutospacing="0" w:after="0" w:afterAutospacing="0"/>
        <w:jc w:val="both"/>
        <w:rPr>
          <w:rFonts w:ascii="Arial" w:hAnsi="Arial" w:cs="Arial"/>
          <w:sz w:val="22"/>
          <w:szCs w:val="22"/>
        </w:rPr>
      </w:pPr>
    </w:p>
    <w:p w14:paraId="3875627A" w14:textId="77777777" w:rsidR="00144027" w:rsidRDefault="00144027" w:rsidP="00144027">
      <w:pPr>
        <w:pStyle w:val="Normlnweb"/>
        <w:spacing w:before="0" w:beforeAutospacing="0" w:after="0" w:afterAutospacing="0"/>
        <w:jc w:val="both"/>
        <w:rPr>
          <w:rFonts w:ascii="Arial" w:hAnsi="Arial" w:cs="Arial"/>
          <w:sz w:val="22"/>
          <w:szCs w:val="22"/>
        </w:rPr>
      </w:pPr>
    </w:p>
    <w:p w14:paraId="0A4FBA71" w14:textId="77777777"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14:paraId="2FB0258B" w14:textId="77777777" w:rsidR="00C36514" w:rsidRDefault="00C36514" w:rsidP="00144027">
      <w:pPr>
        <w:jc w:val="center"/>
        <w:outlineLvl w:val="0"/>
        <w:rPr>
          <w:rFonts w:ascii="Arial" w:hAnsi="Arial" w:cs="Arial"/>
          <w:b/>
          <w:bCs/>
          <w:sz w:val="22"/>
          <w:szCs w:val="22"/>
        </w:rPr>
      </w:pPr>
    </w:p>
    <w:p w14:paraId="139D0A95" w14:textId="77777777" w:rsidR="001C73CD" w:rsidRDefault="001C73CD" w:rsidP="00144027">
      <w:pPr>
        <w:jc w:val="center"/>
        <w:outlineLvl w:val="0"/>
        <w:rPr>
          <w:rFonts w:ascii="Arial" w:hAnsi="Arial" w:cs="Arial"/>
          <w:b/>
          <w:bCs/>
          <w:sz w:val="22"/>
          <w:szCs w:val="22"/>
        </w:rPr>
      </w:pPr>
    </w:p>
    <w:p w14:paraId="0AABBBBE" w14:textId="77777777"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14:paraId="794E11AE" w14:textId="77777777"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14:paraId="4309401D" w14:textId="77777777" w:rsidR="00930BAD" w:rsidRDefault="00930BAD" w:rsidP="007B3FFE">
      <w:pPr>
        <w:pStyle w:val="Podnadpis"/>
        <w:tabs>
          <w:tab w:val="right" w:pos="9638"/>
        </w:tabs>
        <w:jc w:val="both"/>
        <w:rPr>
          <w:rFonts w:ascii="Arial" w:hAnsi="Arial" w:cs="Arial"/>
          <w:b w:val="0"/>
          <w:sz w:val="22"/>
          <w:szCs w:val="22"/>
        </w:rPr>
      </w:pPr>
    </w:p>
    <w:p w14:paraId="54ED74C5" w14:textId="77777777"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bookmarkStart w:id="0" w:name="_Hlk130388210"/>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DB2193">
        <w:rPr>
          <w:rFonts w:ascii="Arial" w:hAnsi="Arial" w:cs="Arial"/>
          <w:color w:val="000000"/>
          <w:sz w:val="22"/>
          <w:szCs w:val="22"/>
          <w:shd w:val="clear" w:color="auto" w:fill="FFFFFF"/>
        </w:rPr>
        <w:t>IT vybavení pro základní školy v Opavě</w:t>
      </w:r>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14:paraId="34A59A69" w14:textId="77777777" w:rsidR="00E6192E" w:rsidRDefault="00E6192E" w:rsidP="00E6192E">
      <w:pPr>
        <w:pStyle w:val="Podnadpis"/>
        <w:tabs>
          <w:tab w:val="right" w:pos="9638"/>
        </w:tabs>
        <w:ind w:left="284"/>
        <w:jc w:val="both"/>
        <w:rPr>
          <w:rFonts w:ascii="Arial" w:hAnsi="Arial" w:cs="Arial"/>
          <w:b w:val="0"/>
          <w:sz w:val="22"/>
          <w:szCs w:val="22"/>
        </w:rPr>
      </w:pPr>
    </w:p>
    <w:p w14:paraId="502176C0" w14:textId="77777777" w:rsidR="00A108BE" w:rsidRPr="00C115B8" w:rsidRDefault="00CF67B3" w:rsidP="006421D6">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 xml:space="preserve">Touto smlouvou popsaný předmět díla se vztahuje k veřejné zakázce nazvané </w:t>
      </w:r>
      <w:r w:rsidR="007062E9">
        <w:rPr>
          <w:rFonts w:ascii="Arial" w:hAnsi="Arial" w:cs="Arial"/>
          <w:b w:val="0"/>
          <w:sz w:val="22"/>
          <w:szCs w:val="22"/>
        </w:rPr>
        <w:t>„</w:t>
      </w:r>
      <w:r w:rsidR="00850BE4" w:rsidRPr="001A2709">
        <w:rPr>
          <w:rFonts w:ascii="Arial" w:hAnsi="Arial" w:cs="Arial"/>
          <w:sz w:val="22"/>
          <w:szCs w:val="22"/>
        </w:rPr>
        <w:t>Dodávky pro základní školy v Opavě</w:t>
      </w:r>
      <w:r w:rsidR="00C165A9" w:rsidRPr="00C165A9">
        <w:rPr>
          <w:rFonts w:ascii="Arial" w:hAnsi="Arial" w:cs="Arial"/>
          <w:b w:val="0"/>
          <w:sz w:val="22"/>
          <w:szCs w:val="22"/>
        </w:rPr>
        <w:t>“</w:t>
      </w:r>
      <w:r w:rsidR="006F5A42">
        <w:rPr>
          <w:rFonts w:ascii="Arial" w:hAnsi="Arial" w:cs="Arial"/>
          <w:b w:val="0"/>
          <w:sz w:val="22"/>
          <w:szCs w:val="22"/>
        </w:rPr>
        <w:t xml:space="preserve"> a její část č. </w:t>
      </w:r>
      <w:r w:rsidR="00DB2193">
        <w:rPr>
          <w:rFonts w:ascii="Arial" w:hAnsi="Arial" w:cs="Arial"/>
          <w:b w:val="0"/>
          <w:sz w:val="22"/>
          <w:szCs w:val="22"/>
        </w:rPr>
        <w:t xml:space="preserve">2 </w:t>
      </w:r>
      <w:r w:rsidR="006F5A42">
        <w:rPr>
          <w:rFonts w:ascii="Arial" w:hAnsi="Arial" w:cs="Arial"/>
          <w:b w:val="0"/>
          <w:sz w:val="22"/>
          <w:szCs w:val="22"/>
        </w:rPr>
        <w:t>pod názvem</w:t>
      </w:r>
      <w:r w:rsidR="00AA750F">
        <w:rPr>
          <w:rFonts w:ascii="Arial" w:hAnsi="Arial" w:cs="Arial"/>
          <w:b w:val="0"/>
          <w:sz w:val="22"/>
          <w:szCs w:val="22"/>
        </w:rPr>
        <w:t xml:space="preserve"> „IT vybavení“</w:t>
      </w:r>
      <w:r w:rsidR="00454C9C">
        <w:rPr>
          <w:rFonts w:ascii="Arial" w:hAnsi="Arial" w:cs="Arial"/>
          <w:b w:val="0"/>
          <w:sz w:val="22"/>
          <w:szCs w:val="22"/>
        </w:rPr>
        <w:t xml:space="preserve"> </w:t>
      </w:r>
      <w:r w:rsidR="00634F59" w:rsidRPr="00634F59">
        <w:rPr>
          <w:rFonts w:ascii="Arial" w:hAnsi="Arial" w:cs="Arial"/>
          <w:b w:val="0"/>
          <w:sz w:val="22"/>
          <w:szCs w:val="22"/>
        </w:rPr>
        <w:t>Předmět této smlouv</w:t>
      </w:r>
      <w:r w:rsidR="00E079D1">
        <w:rPr>
          <w:rFonts w:ascii="Arial" w:hAnsi="Arial" w:cs="Arial"/>
          <w:b w:val="0"/>
          <w:sz w:val="22"/>
          <w:szCs w:val="22"/>
        </w:rPr>
        <w:t xml:space="preserve">y bude prováděn </w:t>
      </w:r>
      <w:r w:rsidR="00474A9E" w:rsidRPr="006D6380">
        <w:rPr>
          <w:rFonts w:ascii="Arial" w:hAnsi="Arial" w:cs="Arial"/>
          <w:sz w:val="22"/>
          <w:szCs w:val="22"/>
        </w:rPr>
        <w:t xml:space="preserve">dle pravidel </w:t>
      </w:r>
      <w:r w:rsidR="006D6380" w:rsidRPr="006D6380">
        <w:rPr>
          <w:rFonts w:ascii="Arial" w:hAnsi="Arial" w:cs="Arial"/>
          <w:sz w:val="22"/>
          <w:szCs w:val="22"/>
        </w:rPr>
        <w:t>IROP</w:t>
      </w:r>
      <w:r w:rsidR="00AA750F">
        <w:rPr>
          <w:rFonts w:ascii="Arial" w:hAnsi="Arial" w:cs="Arial"/>
          <w:sz w:val="22"/>
          <w:szCs w:val="22"/>
        </w:rPr>
        <w:t xml:space="preserve"> 2021-2027</w:t>
      </w:r>
      <w:r w:rsidR="00474A9E" w:rsidRPr="00474A9E">
        <w:rPr>
          <w:rFonts w:ascii="Arial" w:hAnsi="Arial" w:cs="Arial"/>
          <w:b w:val="0"/>
          <w:sz w:val="22"/>
          <w:szCs w:val="22"/>
        </w:rPr>
        <w:t xml:space="preserve"> </w:t>
      </w:r>
      <w:r w:rsidR="00850BE4">
        <w:rPr>
          <w:rFonts w:ascii="Arial" w:hAnsi="Arial" w:cs="Arial"/>
          <w:b w:val="0"/>
          <w:sz w:val="22"/>
          <w:szCs w:val="22"/>
        </w:rPr>
        <w:t xml:space="preserve">a </w:t>
      </w:r>
      <w:r w:rsidR="00850BE4" w:rsidRPr="00850BE4">
        <w:rPr>
          <w:rFonts w:ascii="Arial" w:hAnsi="Arial" w:cs="Arial"/>
          <w:sz w:val="22"/>
          <w:szCs w:val="22"/>
        </w:rPr>
        <w:t>ITI ostravské aglomerace</w:t>
      </w:r>
      <w:r w:rsidR="00850BE4">
        <w:rPr>
          <w:rFonts w:ascii="Arial" w:hAnsi="Arial" w:cs="Arial"/>
          <w:b w:val="0"/>
          <w:sz w:val="22"/>
          <w:szCs w:val="22"/>
        </w:rPr>
        <w:t xml:space="preserve"> </w:t>
      </w:r>
      <w:r w:rsidR="00466827" w:rsidRPr="00466827">
        <w:rPr>
          <w:rFonts w:ascii="Arial" w:hAnsi="Arial" w:cs="Arial"/>
          <w:b w:val="0"/>
          <w:sz w:val="22"/>
          <w:szCs w:val="22"/>
        </w:rPr>
        <w:t xml:space="preserve">pod názvem projektu </w:t>
      </w:r>
      <w:bookmarkStart w:id="1" w:name="_Hlk160391802"/>
      <w:r w:rsidR="00850BE4" w:rsidRPr="001A2709">
        <w:rPr>
          <w:rFonts w:ascii="Arial" w:hAnsi="Arial" w:cs="Arial"/>
          <w:sz w:val="22"/>
          <w:szCs w:val="22"/>
        </w:rPr>
        <w:t>Modernizace a vybavení odborných učeben v Opavě</w:t>
      </w:r>
      <w:bookmarkEnd w:id="1"/>
      <w:r w:rsidR="00466827" w:rsidRPr="00466827">
        <w:rPr>
          <w:rFonts w:ascii="Arial" w:hAnsi="Arial" w:cs="Arial"/>
          <w:sz w:val="22"/>
          <w:szCs w:val="22"/>
        </w:rPr>
        <w:t>.</w:t>
      </w:r>
    </w:p>
    <w:bookmarkEnd w:id="0"/>
    <w:p w14:paraId="2ED57DF7" w14:textId="77777777" w:rsidR="00506BDD" w:rsidRPr="00A108BE" w:rsidRDefault="00506BDD" w:rsidP="00634F59">
      <w:pPr>
        <w:pStyle w:val="Podnadpis"/>
        <w:tabs>
          <w:tab w:val="right" w:pos="9638"/>
        </w:tabs>
        <w:jc w:val="both"/>
        <w:rPr>
          <w:rFonts w:ascii="Arial" w:hAnsi="Arial" w:cs="Arial"/>
          <w:b w:val="0"/>
          <w:sz w:val="22"/>
          <w:szCs w:val="22"/>
        </w:rPr>
      </w:pPr>
    </w:p>
    <w:p w14:paraId="4F4E3AE1" w14:textId="77777777"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14:paraId="0735B4E4"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14:paraId="32693890"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09ABCCD3" w14:textId="77777777"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1EDD6C55" w14:textId="77777777" w:rsidR="00451FAE" w:rsidRDefault="00451FAE" w:rsidP="007B3FFE">
      <w:pPr>
        <w:pStyle w:val="Podnadpis"/>
        <w:tabs>
          <w:tab w:val="right" w:pos="9638"/>
        </w:tabs>
        <w:jc w:val="both"/>
        <w:rPr>
          <w:rFonts w:ascii="Arial" w:hAnsi="Arial" w:cs="Arial"/>
          <w:b w:val="0"/>
          <w:sz w:val="22"/>
          <w:szCs w:val="22"/>
        </w:rPr>
      </w:pPr>
    </w:p>
    <w:p w14:paraId="2F91BCC4" w14:textId="42BDF662"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w:t>
      </w:r>
    </w:p>
    <w:p w14:paraId="05037469" w14:textId="77777777" w:rsidR="00A64751" w:rsidRDefault="00A64751" w:rsidP="007B3FFE">
      <w:pPr>
        <w:pStyle w:val="Podnadpis"/>
        <w:tabs>
          <w:tab w:val="right" w:pos="9638"/>
        </w:tabs>
        <w:jc w:val="both"/>
        <w:rPr>
          <w:rFonts w:ascii="Arial" w:hAnsi="Arial" w:cs="Arial"/>
          <w:b w:val="0"/>
          <w:sz w:val="22"/>
          <w:szCs w:val="22"/>
        </w:rPr>
      </w:pPr>
    </w:p>
    <w:p w14:paraId="7095A560" w14:textId="77777777" w:rsidR="0029025F" w:rsidRDefault="0029025F" w:rsidP="007B3FFE">
      <w:pPr>
        <w:pStyle w:val="Podnadpis"/>
        <w:tabs>
          <w:tab w:val="right" w:pos="9638"/>
        </w:tabs>
        <w:jc w:val="both"/>
        <w:rPr>
          <w:rFonts w:ascii="Arial" w:hAnsi="Arial" w:cs="Arial"/>
          <w:b w:val="0"/>
          <w:sz w:val="22"/>
          <w:szCs w:val="22"/>
        </w:rPr>
      </w:pPr>
    </w:p>
    <w:p w14:paraId="37F64DC9" w14:textId="77777777"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14:paraId="7F12DFDF" w14:textId="77777777"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122375A3" w14:textId="77777777" w:rsidR="0029025F" w:rsidRDefault="0029025F" w:rsidP="0029025F">
      <w:pPr>
        <w:pStyle w:val="Podnadpis"/>
        <w:tabs>
          <w:tab w:val="right" w:pos="9638"/>
        </w:tabs>
        <w:jc w:val="both"/>
        <w:rPr>
          <w:rFonts w:ascii="Arial" w:hAnsi="Arial" w:cs="Arial"/>
          <w:b w:val="0"/>
          <w:sz w:val="22"/>
          <w:szCs w:val="22"/>
        </w:rPr>
      </w:pPr>
    </w:p>
    <w:p w14:paraId="756498FF" w14:textId="77777777"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2F4E63FA" w14:textId="77777777" w:rsidR="00AF645E" w:rsidRPr="004A0114" w:rsidRDefault="00AF645E" w:rsidP="00AF645E">
      <w:pPr>
        <w:pStyle w:val="Podnadpis"/>
        <w:tabs>
          <w:tab w:val="right" w:pos="9638"/>
        </w:tabs>
        <w:ind w:left="284"/>
        <w:jc w:val="both"/>
        <w:rPr>
          <w:rFonts w:ascii="Arial" w:hAnsi="Arial" w:cs="Arial"/>
          <w:b w:val="0"/>
          <w:sz w:val="22"/>
          <w:szCs w:val="22"/>
        </w:rPr>
      </w:pPr>
    </w:p>
    <w:p w14:paraId="6D5E32AD" w14:textId="77777777"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466827" w:rsidRPr="00466827">
        <w:rPr>
          <w:rFonts w:ascii="Arial" w:hAnsi="Arial" w:cs="Arial"/>
          <w:sz w:val="22"/>
          <w:szCs w:val="22"/>
        </w:rPr>
        <w:t xml:space="preserve">IT </w:t>
      </w:r>
      <w:r w:rsidR="00DB2193">
        <w:rPr>
          <w:rFonts w:ascii="Arial" w:hAnsi="Arial" w:cs="Arial"/>
          <w:sz w:val="22"/>
          <w:szCs w:val="22"/>
        </w:rPr>
        <w:t>vybavení</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14:paraId="51CB1447" w14:textId="77777777" w:rsidR="006421D6" w:rsidRPr="006421D6" w:rsidRDefault="006421D6" w:rsidP="006421D6">
      <w:pPr>
        <w:pStyle w:val="Podnadpis"/>
        <w:tabs>
          <w:tab w:val="right" w:pos="9638"/>
        </w:tabs>
        <w:ind w:left="284"/>
        <w:jc w:val="both"/>
        <w:rPr>
          <w:rFonts w:ascii="Arial" w:hAnsi="Arial" w:cs="Arial"/>
          <w:b w:val="0"/>
          <w:sz w:val="22"/>
          <w:szCs w:val="22"/>
        </w:rPr>
      </w:pPr>
    </w:p>
    <w:p w14:paraId="76D5C454" w14:textId="77777777"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14:paraId="01D9B0DF" w14:textId="77777777" w:rsidR="00930BAD" w:rsidRDefault="00930BAD" w:rsidP="00930BAD">
      <w:pPr>
        <w:pStyle w:val="Podnadpis"/>
        <w:tabs>
          <w:tab w:val="right" w:pos="9638"/>
        </w:tabs>
        <w:ind w:left="284"/>
        <w:jc w:val="both"/>
        <w:rPr>
          <w:rFonts w:ascii="Arial" w:hAnsi="Arial" w:cs="Arial"/>
          <w:b w:val="0"/>
          <w:sz w:val="22"/>
          <w:szCs w:val="22"/>
        </w:rPr>
      </w:pPr>
    </w:p>
    <w:p w14:paraId="17631349" w14:textId="77777777"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14:paraId="4EE79ACF" w14:textId="77777777"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262AC607" w14:textId="77777777"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w:t>
      </w:r>
      <w:r w:rsidRPr="00E81489">
        <w:rPr>
          <w:rFonts w:ascii="Arial" w:hAnsi="Arial" w:cs="Arial"/>
          <w:b w:val="0"/>
          <w:sz w:val="22"/>
          <w:szCs w:val="22"/>
        </w:rPr>
        <w:lastRenderedPageBreak/>
        <w:t xml:space="preserve">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14:paraId="51FBB151" w14:textId="77777777"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14:paraId="3FCE41CC" w14:textId="77777777" w:rsidR="00913B35" w:rsidRPr="00EB656D" w:rsidRDefault="00913B35" w:rsidP="0032578C">
      <w:pPr>
        <w:spacing w:before="40"/>
        <w:ind w:left="720"/>
        <w:jc w:val="both"/>
        <w:rPr>
          <w:rFonts w:ascii="Arial" w:hAnsi="Arial" w:cs="Arial"/>
          <w:sz w:val="22"/>
          <w:szCs w:val="22"/>
        </w:rPr>
      </w:pPr>
    </w:p>
    <w:p w14:paraId="66BF12FD" w14:textId="77777777" w:rsidR="00913B35" w:rsidRDefault="00913B35" w:rsidP="001F3840">
      <w:pPr>
        <w:pStyle w:val="Podnadpis"/>
        <w:tabs>
          <w:tab w:val="right" w:pos="9638"/>
        </w:tabs>
        <w:ind w:left="360"/>
        <w:jc w:val="both"/>
        <w:rPr>
          <w:rFonts w:ascii="Arial" w:hAnsi="Arial" w:cs="Arial"/>
          <w:b w:val="0"/>
          <w:sz w:val="22"/>
          <w:szCs w:val="22"/>
        </w:rPr>
      </w:pPr>
    </w:p>
    <w:p w14:paraId="4B48529F" w14:textId="77777777" w:rsidR="00774614" w:rsidRDefault="00774614" w:rsidP="00774614">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Prodávající se zavazuje nejpozději při předání Zboží předat Kupujícímu také doklady a návody nezbytné k bezvadnému užívání Zboží, pokud výrobce či distributor Zboží takové doklady ke Zboží obvykle dodává. Zejména se jedná o:</w:t>
      </w:r>
    </w:p>
    <w:p w14:paraId="30966804" w14:textId="77777777" w:rsidR="00774614" w:rsidRDefault="00774614" w:rsidP="00774614">
      <w:pPr>
        <w:pStyle w:val="Podnadpis"/>
        <w:tabs>
          <w:tab w:val="right" w:pos="9638"/>
        </w:tabs>
        <w:ind w:left="284"/>
        <w:jc w:val="both"/>
        <w:rPr>
          <w:rFonts w:ascii="Arial" w:hAnsi="Arial" w:cs="Arial"/>
          <w:b w:val="0"/>
          <w:sz w:val="22"/>
          <w:szCs w:val="22"/>
        </w:rPr>
      </w:pPr>
    </w:p>
    <w:p w14:paraId="15213B85" w14:textId="77777777" w:rsidR="00774614" w:rsidRPr="001F3840" w:rsidRDefault="00774614" w:rsidP="00774614">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doklady k</w:t>
      </w:r>
      <w:r>
        <w:rPr>
          <w:rFonts w:ascii="Arial" w:hAnsi="Arial" w:cs="Arial"/>
          <w:b w:val="0"/>
          <w:sz w:val="22"/>
          <w:szCs w:val="22"/>
        </w:rPr>
        <w:t> přístrojům,</w:t>
      </w:r>
      <w:r w:rsidRPr="001F3840">
        <w:rPr>
          <w:rFonts w:ascii="Arial" w:hAnsi="Arial" w:cs="Arial"/>
          <w:b w:val="0"/>
          <w:sz w:val="22"/>
          <w:szCs w:val="22"/>
        </w:rPr>
        <w:t xml:space="preserve"> </w:t>
      </w:r>
    </w:p>
    <w:p w14:paraId="36F51D88" w14:textId="77777777" w:rsidR="00774614" w:rsidRPr="001F3840" w:rsidRDefault="00774614" w:rsidP="00774614">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návody k</w:t>
      </w:r>
      <w:r>
        <w:rPr>
          <w:rFonts w:ascii="Arial" w:hAnsi="Arial" w:cs="Arial"/>
          <w:b w:val="0"/>
          <w:sz w:val="22"/>
          <w:szCs w:val="22"/>
        </w:rPr>
        <w:t> </w:t>
      </w:r>
      <w:r w:rsidRPr="001F3840">
        <w:rPr>
          <w:rFonts w:ascii="Arial" w:hAnsi="Arial" w:cs="Arial"/>
          <w:b w:val="0"/>
          <w:sz w:val="22"/>
          <w:szCs w:val="22"/>
        </w:rPr>
        <w:t>obsluze</w:t>
      </w:r>
      <w:r>
        <w:rPr>
          <w:rFonts w:ascii="Arial" w:hAnsi="Arial" w:cs="Arial"/>
          <w:b w:val="0"/>
          <w:sz w:val="22"/>
          <w:szCs w:val="22"/>
        </w:rPr>
        <w:t xml:space="preserve"> v českém jazyce</w:t>
      </w:r>
      <w:r w:rsidRPr="001F3840">
        <w:rPr>
          <w:rFonts w:ascii="Arial" w:hAnsi="Arial" w:cs="Arial"/>
          <w:b w:val="0"/>
          <w:sz w:val="22"/>
          <w:szCs w:val="22"/>
        </w:rPr>
        <w:t>,</w:t>
      </w:r>
    </w:p>
    <w:p w14:paraId="747AB76E" w14:textId="77777777" w:rsidR="00774614" w:rsidRPr="00B03F91" w:rsidRDefault="00774614" w:rsidP="00774614">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technickou dokumentaci,</w:t>
      </w:r>
    </w:p>
    <w:p w14:paraId="22DBECAD" w14:textId="77777777" w:rsidR="00774614" w:rsidRPr="006F5787" w:rsidRDefault="00774614" w:rsidP="00774614">
      <w:pPr>
        <w:pStyle w:val="Podnadpis"/>
        <w:numPr>
          <w:ilvl w:val="0"/>
          <w:numId w:val="6"/>
        </w:numPr>
        <w:tabs>
          <w:tab w:val="right" w:pos="9638"/>
        </w:tabs>
        <w:jc w:val="both"/>
        <w:rPr>
          <w:rFonts w:ascii="Arial" w:hAnsi="Arial" w:cs="Arial"/>
          <w:b w:val="0"/>
          <w:sz w:val="22"/>
          <w:szCs w:val="22"/>
        </w:rPr>
      </w:pPr>
      <w:r w:rsidRPr="006F5787">
        <w:rPr>
          <w:rFonts w:ascii="Arial" w:hAnsi="Arial" w:cs="Arial"/>
          <w:b w:val="0"/>
          <w:sz w:val="22"/>
          <w:szCs w:val="22"/>
        </w:rPr>
        <w:t xml:space="preserve">doklady prokazujících kvalitu a schválení pro užívání v České republice, </w:t>
      </w:r>
    </w:p>
    <w:p w14:paraId="6A136A1C" w14:textId="77777777" w:rsidR="00774614" w:rsidRPr="001F3840" w:rsidRDefault="00774614" w:rsidP="00774614">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r>
        <w:rPr>
          <w:rFonts w:ascii="Arial" w:hAnsi="Arial" w:cs="Arial"/>
          <w:b w:val="0"/>
          <w:sz w:val="22"/>
          <w:szCs w:val="22"/>
        </w:rPr>
        <w:t>.</w:t>
      </w:r>
    </w:p>
    <w:p w14:paraId="05DA9608" w14:textId="77777777" w:rsidR="00774614" w:rsidRDefault="00774614" w:rsidP="00774614">
      <w:pPr>
        <w:pStyle w:val="Podnadpis"/>
        <w:tabs>
          <w:tab w:val="right" w:pos="9638"/>
        </w:tabs>
        <w:ind w:left="360"/>
        <w:jc w:val="both"/>
        <w:rPr>
          <w:rFonts w:ascii="Arial" w:hAnsi="Arial" w:cs="Arial"/>
          <w:b w:val="0"/>
          <w:sz w:val="22"/>
          <w:szCs w:val="22"/>
        </w:rPr>
      </w:pPr>
    </w:p>
    <w:p w14:paraId="2DBA6CED" w14:textId="2A3B5B77" w:rsidR="00774614" w:rsidRPr="001F3840" w:rsidRDefault="00774614" w:rsidP="00774614">
      <w:pPr>
        <w:pStyle w:val="Podnadpis"/>
        <w:tabs>
          <w:tab w:val="right" w:pos="9638"/>
        </w:tabs>
        <w:ind w:left="360"/>
        <w:jc w:val="both"/>
        <w:rPr>
          <w:rFonts w:ascii="Arial" w:hAnsi="Arial" w:cs="Arial"/>
          <w:b w:val="0"/>
          <w:sz w:val="22"/>
          <w:szCs w:val="22"/>
        </w:rPr>
      </w:pPr>
      <w:r>
        <w:rPr>
          <w:rFonts w:ascii="Arial" w:hAnsi="Arial" w:cs="Arial"/>
          <w:b w:val="0"/>
          <w:sz w:val="22"/>
          <w:szCs w:val="22"/>
        </w:rPr>
        <w:t xml:space="preserve">Uvedené doklady ke Zboží v písemné podobě může Prodávající nahradit dodáním </w:t>
      </w:r>
      <w:r w:rsidRPr="001F3840">
        <w:rPr>
          <w:rFonts w:ascii="Arial" w:hAnsi="Arial" w:cs="Arial"/>
          <w:b w:val="0"/>
          <w:sz w:val="22"/>
          <w:szCs w:val="22"/>
        </w:rPr>
        <w:t>na CD nebo DVD ROM ve formátu MS Office 2003 nebo vyšším</w:t>
      </w:r>
      <w:r>
        <w:rPr>
          <w:rFonts w:ascii="Arial" w:hAnsi="Arial" w:cs="Arial"/>
          <w:b w:val="0"/>
          <w:sz w:val="22"/>
          <w:szCs w:val="22"/>
        </w:rPr>
        <w:t>, není-li podle právních předpisů nezbytné takové doklady dodat v písemné podobě</w:t>
      </w:r>
      <w:r w:rsidR="00DF280F">
        <w:rPr>
          <w:rFonts w:ascii="Arial" w:hAnsi="Arial" w:cs="Arial"/>
          <w:b w:val="0"/>
          <w:sz w:val="22"/>
          <w:szCs w:val="22"/>
        </w:rPr>
        <w:t>.</w:t>
      </w:r>
    </w:p>
    <w:p w14:paraId="63F18687" w14:textId="77777777" w:rsidR="00774614" w:rsidRPr="001F3840" w:rsidRDefault="00774614" w:rsidP="00774614">
      <w:pPr>
        <w:pStyle w:val="Podnadpis"/>
        <w:tabs>
          <w:tab w:val="right" w:pos="9638"/>
        </w:tabs>
        <w:ind w:left="360"/>
        <w:jc w:val="both"/>
        <w:rPr>
          <w:rFonts w:ascii="Arial" w:hAnsi="Arial" w:cs="Arial"/>
          <w:b w:val="0"/>
          <w:sz w:val="22"/>
          <w:szCs w:val="22"/>
        </w:rPr>
      </w:pPr>
    </w:p>
    <w:p w14:paraId="43C2DF5B" w14:textId="77777777" w:rsidR="00774614" w:rsidRDefault="00774614" w:rsidP="00774614">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provést </w:t>
      </w:r>
      <w:r>
        <w:rPr>
          <w:rFonts w:ascii="Arial" w:hAnsi="Arial" w:cs="Arial"/>
          <w:b w:val="0"/>
          <w:sz w:val="22"/>
          <w:szCs w:val="22"/>
        </w:rPr>
        <w:t xml:space="preserve">dále </w:t>
      </w:r>
      <w:r w:rsidRPr="009F0955">
        <w:rPr>
          <w:rFonts w:ascii="Arial" w:hAnsi="Arial" w:cs="Arial"/>
          <w:b w:val="0"/>
          <w:sz w:val="22"/>
          <w:szCs w:val="22"/>
        </w:rPr>
        <w:t>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Pr>
          <w:rFonts w:ascii="Arial" w:hAnsi="Arial" w:cs="Arial"/>
          <w:b w:val="0"/>
          <w:sz w:val="22"/>
          <w:szCs w:val="22"/>
        </w:rPr>
        <w:t xml:space="preserve"> Zboží dodáno Kupujícímu. </w:t>
      </w:r>
    </w:p>
    <w:p w14:paraId="25FF78A2" w14:textId="77777777" w:rsidR="00D7547D" w:rsidRDefault="00D7547D" w:rsidP="00930BAD">
      <w:pPr>
        <w:pStyle w:val="Podnadpis"/>
        <w:tabs>
          <w:tab w:val="right" w:pos="9638"/>
        </w:tabs>
        <w:ind w:left="284"/>
        <w:jc w:val="both"/>
        <w:rPr>
          <w:rFonts w:ascii="Arial" w:hAnsi="Arial" w:cs="Arial"/>
          <w:b w:val="0"/>
          <w:sz w:val="22"/>
          <w:szCs w:val="22"/>
        </w:rPr>
      </w:pPr>
    </w:p>
    <w:p w14:paraId="54C398C5" w14:textId="77777777"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6EC8A710" w14:textId="77777777" w:rsidR="009F0955" w:rsidRDefault="009F0955" w:rsidP="001F3840">
      <w:pPr>
        <w:pStyle w:val="Podnadpis"/>
        <w:tabs>
          <w:tab w:val="right" w:pos="9638"/>
        </w:tabs>
        <w:jc w:val="both"/>
        <w:rPr>
          <w:rFonts w:ascii="Arial" w:hAnsi="Arial" w:cs="Arial"/>
          <w:b w:val="0"/>
          <w:sz w:val="22"/>
          <w:szCs w:val="22"/>
        </w:rPr>
      </w:pPr>
    </w:p>
    <w:p w14:paraId="22BE076D" w14:textId="77777777" w:rsidR="009F0955" w:rsidRDefault="009F0955" w:rsidP="001F3840">
      <w:pPr>
        <w:pStyle w:val="Podnadpis"/>
        <w:tabs>
          <w:tab w:val="right" w:pos="9638"/>
        </w:tabs>
        <w:jc w:val="both"/>
        <w:rPr>
          <w:rFonts w:ascii="Arial" w:hAnsi="Arial" w:cs="Arial"/>
          <w:b w:val="0"/>
          <w:sz w:val="22"/>
          <w:szCs w:val="22"/>
        </w:rPr>
      </w:pPr>
    </w:p>
    <w:p w14:paraId="6F2FA8C0" w14:textId="77777777"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14:paraId="1269CAE2" w14:textId="77777777"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2BBF2FAD" w14:textId="77777777" w:rsidR="002C1153" w:rsidRDefault="002C1153" w:rsidP="002652FE">
      <w:pPr>
        <w:pStyle w:val="Podnadpis"/>
        <w:tabs>
          <w:tab w:val="right" w:pos="9638"/>
        </w:tabs>
        <w:jc w:val="both"/>
        <w:rPr>
          <w:rFonts w:ascii="Arial" w:hAnsi="Arial" w:cs="Arial"/>
          <w:b w:val="0"/>
          <w:sz w:val="22"/>
          <w:szCs w:val="22"/>
        </w:rPr>
      </w:pPr>
    </w:p>
    <w:p w14:paraId="6094DCFB" w14:textId="77777777"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14:paraId="49EE80EB" w14:textId="77777777" w:rsidR="00930BAD" w:rsidRDefault="00930BAD" w:rsidP="00930BAD">
      <w:pPr>
        <w:pStyle w:val="Odstavecseseznamem"/>
        <w:suppressAutoHyphens/>
        <w:spacing w:before="60"/>
        <w:ind w:left="284"/>
        <w:jc w:val="both"/>
        <w:rPr>
          <w:rFonts w:ascii="Arial" w:hAnsi="Arial" w:cs="Arial"/>
          <w:sz w:val="22"/>
          <w:szCs w:val="22"/>
        </w:rPr>
      </w:pPr>
    </w:p>
    <w:p w14:paraId="5DD49B40" w14:textId="77777777" w:rsidR="002652FE" w:rsidRPr="003C2E61" w:rsidRDefault="002652FE" w:rsidP="003C2E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Pr="00D7547D">
        <w:rPr>
          <w:rFonts w:ascii="Arial" w:hAnsi="Arial" w:cs="Arial"/>
          <w:b/>
          <w:sz w:val="22"/>
          <w:szCs w:val="22"/>
        </w:rPr>
        <w:t>do</w:t>
      </w:r>
      <w:r w:rsidR="001C62C0">
        <w:rPr>
          <w:rFonts w:ascii="Arial" w:hAnsi="Arial" w:cs="Arial"/>
          <w:b/>
          <w:sz w:val="22"/>
          <w:szCs w:val="22"/>
        </w:rPr>
        <w:t xml:space="preserve"> </w:t>
      </w:r>
      <w:r w:rsidR="003C2E61">
        <w:rPr>
          <w:rFonts w:ascii="Arial" w:hAnsi="Arial" w:cs="Arial"/>
          <w:b/>
          <w:sz w:val="22"/>
          <w:szCs w:val="22"/>
        </w:rPr>
        <w:t>1</w:t>
      </w:r>
      <w:r w:rsidR="00850BE4">
        <w:rPr>
          <w:rFonts w:ascii="Arial" w:hAnsi="Arial" w:cs="Arial"/>
          <w:b/>
          <w:sz w:val="22"/>
          <w:szCs w:val="22"/>
        </w:rPr>
        <w:t>2</w:t>
      </w:r>
      <w:r w:rsidR="00DD209C" w:rsidRPr="003C2E61">
        <w:rPr>
          <w:rFonts w:ascii="Arial" w:hAnsi="Arial" w:cs="Arial"/>
          <w:b/>
          <w:sz w:val="22"/>
          <w:szCs w:val="22"/>
        </w:rPr>
        <w:t>0</w:t>
      </w:r>
      <w:r w:rsidR="00CA306E" w:rsidRPr="003C2E61">
        <w:rPr>
          <w:rFonts w:ascii="Arial" w:hAnsi="Arial" w:cs="Arial"/>
          <w:b/>
          <w:sz w:val="22"/>
          <w:szCs w:val="22"/>
        </w:rPr>
        <w:t xml:space="preserve"> kalendářních dní od nabytí účinnosti smlouvy</w:t>
      </w:r>
      <w:r w:rsidR="00C165A9" w:rsidRPr="003C2E61">
        <w:rPr>
          <w:rFonts w:ascii="Arial" w:hAnsi="Arial" w:cs="Arial"/>
          <w:sz w:val="22"/>
          <w:szCs w:val="22"/>
        </w:rPr>
        <w:t xml:space="preserve">. </w:t>
      </w:r>
      <w:r w:rsidR="00E079D1" w:rsidRPr="003C2E61">
        <w:rPr>
          <w:rFonts w:ascii="Arial" w:hAnsi="Arial" w:cs="Arial"/>
          <w:sz w:val="22"/>
          <w:szCs w:val="22"/>
        </w:rPr>
        <w:t>Výše uvedené</w:t>
      </w:r>
      <w:r w:rsidRPr="003C2E61">
        <w:rPr>
          <w:rFonts w:ascii="Arial" w:hAnsi="Arial" w:cs="Arial"/>
          <w:sz w:val="22"/>
          <w:szCs w:val="22"/>
        </w:rPr>
        <w:t xml:space="preserve"> termín</w:t>
      </w:r>
      <w:r w:rsidR="00E079D1" w:rsidRPr="003C2E61">
        <w:rPr>
          <w:rFonts w:ascii="Arial" w:hAnsi="Arial" w:cs="Arial"/>
          <w:sz w:val="22"/>
          <w:szCs w:val="22"/>
        </w:rPr>
        <w:t>y jsou</w:t>
      </w:r>
      <w:r w:rsidRPr="003C2E61">
        <w:rPr>
          <w:rFonts w:ascii="Arial" w:hAnsi="Arial" w:cs="Arial"/>
          <w:sz w:val="22"/>
          <w:szCs w:val="22"/>
        </w:rPr>
        <w:t xml:space="preserve"> stanoven</w:t>
      </w:r>
      <w:r w:rsidR="00E079D1" w:rsidRPr="003C2E61">
        <w:rPr>
          <w:rFonts w:ascii="Arial" w:hAnsi="Arial" w:cs="Arial"/>
          <w:sz w:val="22"/>
          <w:szCs w:val="22"/>
        </w:rPr>
        <w:t>y</w:t>
      </w:r>
      <w:r w:rsidRPr="003C2E61">
        <w:rPr>
          <w:rFonts w:ascii="Arial" w:hAnsi="Arial" w:cs="Arial"/>
          <w:sz w:val="22"/>
          <w:szCs w:val="22"/>
        </w:rPr>
        <w:t xml:space="preserve"> s ohledem na financování předmětu smlouvy z programu I</w:t>
      </w:r>
      <w:r w:rsidR="002E67BF" w:rsidRPr="003C2E61">
        <w:rPr>
          <w:rFonts w:ascii="Arial" w:hAnsi="Arial" w:cs="Arial"/>
          <w:sz w:val="22"/>
          <w:szCs w:val="22"/>
        </w:rPr>
        <w:t>R</w:t>
      </w:r>
      <w:r w:rsidR="00B03F91" w:rsidRPr="003C2E61">
        <w:rPr>
          <w:rFonts w:ascii="Arial" w:hAnsi="Arial" w:cs="Arial"/>
          <w:sz w:val="22"/>
          <w:szCs w:val="22"/>
        </w:rPr>
        <w:t>OP</w:t>
      </w:r>
      <w:r w:rsidRPr="003C2E61">
        <w:rPr>
          <w:rFonts w:ascii="Arial" w:hAnsi="Arial" w:cs="Arial"/>
          <w:sz w:val="22"/>
          <w:szCs w:val="22"/>
        </w:rPr>
        <w:t xml:space="preserve">. Prodávající oznámí </w:t>
      </w:r>
      <w:r w:rsidR="003A2D64" w:rsidRPr="003C2E61">
        <w:rPr>
          <w:rFonts w:ascii="Arial" w:hAnsi="Arial" w:cs="Arial"/>
          <w:sz w:val="22"/>
          <w:szCs w:val="22"/>
        </w:rPr>
        <w:t xml:space="preserve">písemně </w:t>
      </w:r>
      <w:r w:rsidR="00B03F91" w:rsidRPr="003C2E61">
        <w:rPr>
          <w:rFonts w:ascii="Arial" w:hAnsi="Arial" w:cs="Arial"/>
          <w:sz w:val="22"/>
          <w:szCs w:val="22"/>
        </w:rPr>
        <w:t xml:space="preserve">termín předání Zboží Kupujícímu </w:t>
      </w:r>
      <w:r w:rsidRPr="003C2E61">
        <w:rPr>
          <w:rFonts w:ascii="Arial" w:hAnsi="Arial" w:cs="Arial"/>
          <w:sz w:val="22"/>
          <w:szCs w:val="22"/>
        </w:rPr>
        <w:t xml:space="preserve">nejméně </w:t>
      </w:r>
      <w:r w:rsidR="00CF60BE" w:rsidRPr="003C2E61">
        <w:rPr>
          <w:rFonts w:ascii="Arial" w:hAnsi="Arial" w:cs="Arial"/>
          <w:b/>
          <w:sz w:val="22"/>
          <w:szCs w:val="22"/>
        </w:rPr>
        <w:t>7</w:t>
      </w:r>
      <w:r w:rsidRPr="003C2E61">
        <w:rPr>
          <w:rFonts w:ascii="Arial" w:hAnsi="Arial" w:cs="Arial"/>
          <w:b/>
          <w:sz w:val="22"/>
          <w:szCs w:val="22"/>
        </w:rPr>
        <w:t xml:space="preserve"> dn</w:t>
      </w:r>
      <w:r w:rsidR="00CF60BE" w:rsidRPr="003C2E61">
        <w:rPr>
          <w:rFonts w:ascii="Arial" w:hAnsi="Arial" w:cs="Arial"/>
          <w:b/>
          <w:sz w:val="22"/>
          <w:szCs w:val="22"/>
        </w:rPr>
        <w:t>í</w:t>
      </w:r>
      <w:r w:rsidRPr="003C2E61">
        <w:rPr>
          <w:rFonts w:ascii="Arial" w:hAnsi="Arial" w:cs="Arial"/>
          <w:sz w:val="22"/>
          <w:szCs w:val="22"/>
        </w:rPr>
        <w:t xml:space="preserve"> předem. Kupující je povinen převzít i dílčí plnění (tj. </w:t>
      </w:r>
      <w:r w:rsidR="006421D6" w:rsidRPr="003C2E61">
        <w:rPr>
          <w:rFonts w:ascii="Arial" w:hAnsi="Arial" w:cs="Arial"/>
          <w:sz w:val="22"/>
          <w:szCs w:val="22"/>
        </w:rPr>
        <w:t xml:space="preserve">např. </w:t>
      </w:r>
      <w:r w:rsidRPr="003C2E61">
        <w:rPr>
          <w:rFonts w:ascii="Arial" w:hAnsi="Arial" w:cs="Arial"/>
          <w:sz w:val="22"/>
          <w:szCs w:val="22"/>
        </w:rPr>
        <w:t>po jednotlivých kompletně vybavený</w:t>
      </w:r>
      <w:r w:rsidR="00B03F91" w:rsidRPr="003C2E61">
        <w:rPr>
          <w:rFonts w:ascii="Arial" w:hAnsi="Arial" w:cs="Arial"/>
          <w:sz w:val="22"/>
          <w:szCs w:val="22"/>
        </w:rPr>
        <w:t>ch přístrojů</w:t>
      </w:r>
      <w:r w:rsidRPr="003C2E61">
        <w:rPr>
          <w:rFonts w:ascii="Arial" w:hAnsi="Arial" w:cs="Arial"/>
          <w:sz w:val="22"/>
          <w:szCs w:val="22"/>
        </w:rPr>
        <w:t xml:space="preserve"> vč. dokladů k nim) avšak vždy pouze bez vad a nedodělků</w:t>
      </w:r>
      <w:r w:rsidR="00E74CCF" w:rsidRPr="003C2E61">
        <w:rPr>
          <w:rFonts w:ascii="Arial" w:hAnsi="Arial" w:cs="Arial"/>
          <w:sz w:val="22"/>
          <w:szCs w:val="22"/>
        </w:rPr>
        <w:t xml:space="preserve">, nerozhodne-li se, že je převezme s drobnými vadami a nedodělky, které neomezují </w:t>
      </w:r>
      <w:r w:rsidR="003A2D64" w:rsidRPr="003C2E61">
        <w:rPr>
          <w:rFonts w:ascii="Arial" w:hAnsi="Arial" w:cs="Arial"/>
          <w:sz w:val="22"/>
          <w:szCs w:val="22"/>
        </w:rPr>
        <w:t xml:space="preserve">jeho </w:t>
      </w:r>
      <w:r w:rsidR="00E74CCF" w:rsidRPr="003C2E61">
        <w:rPr>
          <w:rFonts w:ascii="Arial" w:hAnsi="Arial" w:cs="Arial"/>
          <w:sz w:val="22"/>
          <w:szCs w:val="22"/>
        </w:rPr>
        <w:t>funkčnost</w:t>
      </w:r>
      <w:r w:rsidRPr="003C2E61">
        <w:rPr>
          <w:rFonts w:ascii="Arial" w:hAnsi="Arial" w:cs="Arial"/>
          <w:sz w:val="22"/>
          <w:szCs w:val="22"/>
        </w:rPr>
        <w:t xml:space="preserve">. </w:t>
      </w:r>
    </w:p>
    <w:p w14:paraId="4054C4F6" w14:textId="77777777" w:rsidR="00930BAD" w:rsidRPr="00930BAD" w:rsidRDefault="00930BAD" w:rsidP="00930BAD">
      <w:pPr>
        <w:pStyle w:val="Odstavecseseznamem"/>
        <w:rPr>
          <w:rFonts w:ascii="Arial" w:hAnsi="Arial" w:cs="Arial"/>
          <w:sz w:val="22"/>
          <w:szCs w:val="22"/>
        </w:rPr>
      </w:pPr>
    </w:p>
    <w:p w14:paraId="0F14DBA0" w14:textId="77777777"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 xml:space="preserve">Podpisem protokolu o předání a převzetí Zboží Prodávající zároveň potvrzuje, že Zboží, veškerá vlastnická práva ke Zboží i všem jeho součástem jsou </w:t>
      </w:r>
      <w:r w:rsidR="00EA3274" w:rsidRPr="00930BAD">
        <w:rPr>
          <w:rFonts w:ascii="Arial" w:hAnsi="Arial" w:cs="Arial"/>
          <w:sz w:val="22"/>
          <w:szCs w:val="22"/>
        </w:rPr>
        <w:lastRenderedPageBreak/>
        <w:t>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14:paraId="2E3A3CD4" w14:textId="77777777" w:rsidR="00E03469" w:rsidRDefault="00E03469" w:rsidP="00E03469">
      <w:pPr>
        <w:pStyle w:val="Odstavecseseznamem"/>
        <w:tabs>
          <w:tab w:val="right" w:pos="9638"/>
        </w:tabs>
        <w:suppressAutoHyphens/>
        <w:spacing w:before="60"/>
        <w:ind w:left="284"/>
        <w:jc w:val="both"/>
        <w:rPr>
          <w:rFonts w:ascii="Arial" w:hAnsi="Arial" w:cs="Arial"/>
          <w:sz w:val="22"/>
          <w:szCs w:val="22"/>
        </w:rPr>
      </w:pPr>
    </w:p>
    <w:p w14:paraId="0B3C513C" w14:textId="3B553EEC"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Kupující je oprávněn nepřevzít Zboží, které nesplňuje požadavky vyplývající z této smlouvy.</w:t>
      </w:r>
    </w:p>
    <w:p w14:paraId="24051176" w14:textId="77777777" w:rsidR="00E03469" w:rsidRPr="00E03469" w:rsidRDefault="00E03469" w:rsidP="00E03469">
      <w:pPr>
        <w:pStyle w:val="Odstavecseseznamem"/>
        <w:rPr>
          <w:rFonts w:ascii="Arial" w:hAnsi="Arial" w:cs="Arial"/>
          <w:sz w:val="22"/>
          <w:szCs w:val="22"/>
        </w:rPr>
      </w:pPr>
    </w:p>
    <w:p w14:paraId="717BAB37" w14:textId="77777777"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w:t>
      </w:r>
      <w:r w:rsidR="00850BE4">
        <w:rPr>
          <w:rFonts w:ascii="Arial" w:hAnsi="Arial" w:cs="Arial"/>
          <w:sz w:val="22"/>
          <w:szCs w:val="22"/>
        </w:rPr>
        <w:t>sou</w:t>
      </w:r>
      <w:r w:rsidR="00B03F91" w:rsidRPr="00A2426E">
        <w:rPr>
          <w:rFonts w:ascii="Arial" w:hAnsi="Arial" w:cs="Arial"/>
          <w:sz w:val="22"/>
          <w:szCs w:val="22"/>
        </w:rPr>
        <w:t xml:space="preserve"> následující umístění:</w:t>
      </w:r>
      <w:r w:rsidR="006421D6" w:rsidRPr="00A2426E">
        <w:rPr>
          <w:rFonts w:ascii="Arial" w:hAnsi="Arial" w:cs="Arial"/>
          <w:sz w:val="22"/>
          <w:szCs w:val="22"/>
        </w:rPr>
        <w:t xml:space="preserve"> </w:t>
      </w:r>
    </w:p>
    <w:p w14:paraId="30644488" w14:textId="77777777"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14:paraId="11A5F073" w14:textId="77777777" w:rsidR="00850BE4" w:rsidRPr="001A2709" w:rsidRDefault="00850BE4" w:rsidP="00850BE4">
      <w:pPr>
        <w:rPr>
          <w:rFonts w:ascii="Arial" w:hAnsi="Arial" w:cs="Arial"/>
          <w:sz w:val="22"/>
          <w:szCs w:val="22"/>
        </w:rPr>
      </w:pPr>
      <w:r w:rsidRPr="00850BE4">
        <w:rPr>
          <w:rFonts w:ascii="Arial" w:hAnsi="Arial" w:cs="Arial"/>
          <w:b/>
          <w:sz w:val="22"/>
          <w:szCs w:val="22"/>
        </w:rPr>
        <w:t>Základní škola Opava, Šrámkova 4, příspěvková organizace</w:t>
      </w:r>
      <w:r w:rsidRPr="001A2709">
        <w:rPr>
          <w:rFonts w:ascii="Arial" w:hAnsi="Arial" w:cs="Arial"/>
          <w:sz w:val="22"/>
          <w:szCs w:val="22"/>
        </w:rPr>
        <w:t xml:space="preserve"> a </w:t>
      </w:r>
      <w:r w:rsidRPr="00850BE4">
        <w:rPr>
          <w:rFonts w:ascii="Arial" w:hAnsi="Arial" w:cs="Arial"/>
          <w:b/>
          <w:sz w:val="22"/>
          <w:szCs w:val="22"/>
        </w:rPr>
        <w:t>Základní škola Nový svět, Opava, příspěvková organizace</w:t>
      </w:r>
      <w:r w:rsidRPr="001A2709">
        <w:rPr>
          <w:rFonts w:ascii="Arial" w:hAnsi="Arial" w:cs="Arial"/>
          <w:sz w:val="22"/>
          <w:szCs w:val="22"/>
        </w:rPr>
        <w:t>, adresa: Šrámkova 1457/4, Kateřinky, 74705 Opava</w:t>
      </w:r>
    </w:p>
    <w:p w14:paraId="2606137E" w14:textId="77777777" w:rsidR="00850BE4" w:rsidRPr="001A2709" w:rsidRDefault="00850BE4" w:rsidP="00850BE4">
      <w:pPr>
        <w:rPr>
          <w:rFonts w:ascii="Arial" w:hAnsi="Arial" w:cs="Arial"/>
          <w:sz w:val="22"/>
          <w:szCs w:val="22"/>
        </w:rPr>
      </w:pPr>
      <w:r w:rsidRPr="001A2709">
        <w:rPr>
          <w:rFonts w:ascii="Arial" w:hAnsi="Arial" w:cs="Arial"/>
          <w:sz w:val="22"/>
          <w:szCs w:val="22"/>
        </w:rPr>
        <w:br/>
      </w:r>
      <w:r w:rsidRPr="00850BE4">
        <w:rPr>
          <w:rFonts w:ascii="Arial" w:hAnsi="Arial" w:cs="Arial"/>
          <w:b/>
          <w:sz w:val="22"/>
          <w:szCs w:val="22"/>
        </w:rPr>
        <w:t xml:space="preserve">Základní škola Opava, Vrchní </w:t>
      </w:r>
      <w:proofErr w:type="gramStart"/>
      <w:r w:rsidRPr="00850BE4">
        <w:rPr>
          <w:rFonts w:ascii="Arial" w:hAnsi="Arial" w:cs="Arial"/>
          <w:b/>
          <w:sz w:val="22"/>
          <w:szCs w:val="22"/>
        </w:rPr>
        <w:t>19-příspěvková</w:t>
      </w:r>
      <w:proofErr w:type="gramEnd"/>
      <w:r w:rsidRPr="00850BE4">
        <w:rPr>
          <w:rFonts w:ascii="Arial" w:hAnsi="Arial" w:cs="Arial"/>
          <w:b/>
          <w:sz w:val="22"/>
          <w:szCs w:val="22"/>
        </w:rPr>
        <w:t xml:space="preserve"> organizace</w:t>
      </w:r>
      <w:r w:rsidRPr="001A2709">
        <w:rPr>
          <w:rFonts w:ascii="Arial" w:hAnsi="Arial" w:cs="Arial"/>
          <w:sz w:val="22"/>
          <w:szCs w:val="22"/>
        </w:rPr>
        <w:t>, adresa: Vrchní 101/19, Kateřinky, 74705 Opava</w:t>
      </w:r>
    </w:p>
    <w:p w14:paraId="52268697" w14:textId="77777777" w:rsidR="00850BE4" w:rsidRPr="001A2709" w:rsidRDefault="00850BE4" w:rsidP="00850BE4">
      <w:pPr>
        <w:rPr>
          <w:rFonts w:ascii="Arial" w:hAnsi="Arial" w:cs="Arial"/>
          <w:sz w:val="22"/>
          <w:szCs w:val="22"/>
        </w:rPr>
      </w:pPr>
    </w:p>
    <w:p w14:paraId="2B062314" w14:textId="77777777" w:rsidR="00850BE4" w:rsidRPr="001A2709" w:rsidRDefault="00850BE4" w:rsidP="00850BE4">
      <w:pPr>
        <w:rPr>
          <w:rFonts w:ascii="Arial" w:hAnsi="Arial" w:cs="Arial"/>
          <w:sz w:val="22"/>
          <w:szCs w:val="22"/>
        </w:rPr>
      </w:pPr>
      <w:r w:rsidRPr="00850BE4">
        <w:rPr>
          <w:rFonts w:ascii="Arial" w:hAnsi="Arial" w:cs="Arial"/>
          <w:b/>
          <w:sz w:val="22"/>
          <w:szCs w:val="22"/>
        </w:rPr>
        <w:t>Základní škola Opava, Edvarda Beneše 2 - příspěvková organizace</w:t>
      </w:r>
      <w:r w:rsidRPr="001A2709">
        <w:rPr>
          <w:rFonts w:ascii="Arial" w:hAnsi="Arial" w:cs="Arial"/>
          <w:sz w:val="22"/>
          <w:szCs w:val="22"/>
        </w:rPr>
        <w:t>, adresa: Edvarda Beneše 961/2, Kateřinky, 74705 Opava</w:t>
      </w:r>
    </w:p>
    <w:p w14:paraId="257C700A" w14:textId="77777777" w:rsidR="00850BE4" w:rsidRPr="001A2709" w:rsidRDefault="00850BE4" w:rsidP="00850BE4">
      <w:pPr>
        <w:rPr>
          <w:rFonts w:ascii="Arial" w:hAnsi="Arial" w:cs="Arial"/>
          <w:sz w:val="22"/>
          <w:szCs w:val="22"/>
        </w:rPr>
      </w:pPr>
    </w:p>
    <w:p w14:paraId="31E2E4D5" w14:textId="77777777" w:rsidR="00850BE4" w:rsidRPr="001A2709" w:rsidRDefault="00850BE4" w:rsidP="00850BE4">
      <w:pPr>
        <w:rPr>
          <w:rFonts w:ascii="Arial" w:eastAsiaTheme="minorHAnsi" w:hAnsi="Arial" w:cs="Arial"/>
          <w:sz w:val="22"/>
          <w:szCs w:val="22"/>
          <w:lang w:eastAsia="en-US"/>
        </w:rPr>
      </w:pPr>
      <w:r w:rsidRPr="00850BE4">
        <w:rPr>
          <w:rFonts w:ascii="Arial" w:hAnsi="Arial" w:cs="Arial"/>
          <w:b/>
          <w:sz w:val="22"/>
          <w:szCs w:val="22"/>
        </w:rPr>
        <w:t xml:space="preserve">Základní škola a Mateřská škola Opava-Malé </w:t>
      </w:r>
      <w:proofErr w:type="gramStart"/>
      <w:r w:rsidRPr="00850BE4">
        <w:rPr>
          <w:rFonts w:ascii="Arial" w:hAnsi="Arial" w:cs="Arial"/>
          <w:b/>
          <w:sz w:val="22"/>
          <w:szCs w:val="22"/>
        </w:rPr>
        <w:t>Hoštice - příspěvková</w:t>
      </w:r>
      <w:proofErr w:type="gramEnd"/>
      <w:r w:rsidRPr="00850BE4">
        <w:rPr>
          <w:rFonts w:ascii="Arial" w:hAnsi="Arial" w:cs="Arial"/>
          <w:b/>
          <w:sz w:val="22"/>
          <w:szCs w:val="22"/>
        </w:rPr>
        <w:t xml:space="preserve"> organizace</w:t>
      </w:r>
      <w:r w:rsidRPr="001A2709">
        <w:rPr>
          <w:rFonts w:ascii="Arial" w:hAnsi="Arial" w:cs="Arial"/>
          <w:sz w:val="22"/>
          <w:szCs w:val="22"/>
        </w:rPr>
        <w:t xml:space="preserve">, adresa: </w:t>
      </w:r>
      <w:r w:rsidRPr="001A2709">
        <w:rPr>
          <w:rFonts w:ascii="Arial" w:eastAsiaTheme="minorHAnsi" w:hAnsi="Arial" w:cs="Arial"/>
          <w:sz w:val="22"/>
          <w:szCs w:val="22"/>
          <w:lang w:eastAsia="en-US"/>
        </w:rPr>
        <w:br/>
        <w:t>Dvořákova 26/37, Malé Hoštice, 74705 Opava</w:t>
      </w:r>
    </w:p>
    <w:p w14:paraId="687197DE" w14:textId="585E143F" w:rsidR="00DD209C" w:rsidRDefault="00DD209C" w:rsidP="001F3840">
      <w:pPr>
        <w:pStyle w:val="Podnadpis"/>
        <w:tabs>
          <w:tab w:val="right" w:pos="9638"/>
        </w:tabs>
        <w:jc w:val="both"/>
        <w:rPr>
          <w:rFonts w:ascii="Arial" w:hAnsi="Arial" w:cs="Arial"/>
          <w:b w:val="0"/>
          <w:sz w:val="22"/>
          <w:szCs w:val="22"/>
        </w:rPr>
      </w:pPr>
    </w:p>
    <w:p w14:paraId="2C3B8AC2" w14:textId="77777777" w:rsidR="00DF280F" w:rsidRDefault="00DF280F" w:rsidP="001F3840">
      <w:pPr>
        <w:pStyle w:val="Podnadpis"/>
        <w:tabs>
          <w:tab w:val="right" w:pos="9638"/>
        </w:tabs>
        <w:jc w:val="both"/>
        <w:rPr>
          <w:rFonts w:ascii="Arial" w:hAnsi="Arial" w:cs="Arial"/>
          <w:b w:val="0"/>
          <w:sz w:val="22"/>
          <w:szCs w:val="22"/>
        </w:rPr>
      </w:pPr>
    </w:p>
    <w:p w14:paraId="68DC0D57" w14:textId="77777777"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5CF8BFCF" w14:textId="77777777"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14:paraId="4DE3560B" w14:textId="77777777" w:rsidR="00265182" w:rsidRDefault="00265182" w:rsidP="00265182">
      <w:pPr>
        <w:jc w:val="both"/>
        <w:rPr>
          <w:rFonts w:ascii="Arial" w:hAnsi="Arial" w:cs="Arial"/>
          <w:sz w:val="22"/>
          <w:szCs w:val="22"/>
        </w:rPr>
      </w:pPr>
    </w:p>
    <w:p w14:paraId="2568C8C7" w14:textId="505BA4C5"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a činí:</w:t>
      </w:r>
    </w:p>
    <w:p w14:paraId="3FEB3988" w14:textId="77777777" w:rsidR="00265182" w:rsidRPr="001B20D3" w:rsidRDefault="00265182" w:rsidP="001F3840">
      <w:pPr>
        <w:pStyle w:val="Podnadpis"/>
        <w:tabs>
          <w:tab w:val="right" w:pos="9638"/>
        </w:tabs>
        <w:jc w:val="both"/>
        <w:rPr>
          <w:rFonts w:ascii="Arial" w:hAnsi="Arial" w:cs="Arial"/>
          <w:b w:val="0"/>
          <w:sz w:val="22"/>
          <w:szCs w:val="22"/>
        </w:rPr>
      </w:pPr>
    </w:p>
    <w:p w14:paraId="3E0AFBEF"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14:paraId="466FDE62" w14:textId="77777777" w:rsidR="001B20D3" w:rsidRPr="001B20D3" w:rsidRDefault="001B20D3" w:rsidP="001B20D3">
      <w:pPr>
        <w:pStyle w:val="Odstavecseseznamem"/>
        <w:jc w:val="both"/>
        <w:rPr>
          <w:rFonts w:ascii="Arial" w:hAnsi="Arial" w:cs="Arial"/>
          <w:sz w:val="22"/>
          <w:szCs w:val="22"/>
        </w:rPr>
      </w:pPr>
    </w:p>
    <w:p w14:paraId="4CB33848" w14:textId="77777777" w:rsidR="001B20D3" w:rsidRPr="001B20D3" w:rsidRDefault="001B20D3" w:rsidP="001B20D3">
      <w:pPr>
        <w:ind w:firstLine="709"/>
        <w:jc w:val="both"/>
        <w:rPr>
          <w:rFonts w:ascii="Arial" w:hAnsi="Arial" w:cs="Arial"/>
          <w:sz w:val="22"/>
          <w:szCs w:val="22"/>
        </w:rPr>
      </w:pPr>
    </w:p>
    <w:p w14:paraId="12830477" w14:textId="77777777"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proofErr w:type="gramStart"/>
      <w:r w:rsidR="002B1043" w:rsidRPr="001B20D3">
        <w:rPr>
          <w:rFonts w:ascii="Arial" w:hAnsi="Arial" w:cs="Arial"/>
          <w:sz w:val="22"/>
          <w:szCs w:val="22"/>
        </w:rPr>
        <w:t>%  činí</w:t>
      </w:r>
      <w:proofErr w:type="gramEnd"/>
      <w:r w:rsidR="002B1043" w:rsidRPr="001B20D3">
        <w:rPr>
          <w:rFonts w:ascii="Arial" w:hAnsi="Arial" w:cs="Arial"/>
          <w:sz w:val="22"/>
          <w:szCs w:val="22"/>
        </w:rPr>
        <w:t xml:space="preserve"> částku</w:t>
      </w:r>
    </w:p>
    <w:p w14:paraId="474F08B2" w14:textId="77777777"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14:paraId="3E0D68BC" w14:textId="77777777" w:rsidR="001B20D3" w:rsidRPr="001B20D3" w:rsidRDefault="001B20D3" w:rsidP="001B20D3">
      <w:pPr>
        <w:ind w:firstLine="709"/>
        <w:jc w:val="both"/>
        <w:rPr>
          <w:rFonts w:ascii="Arial" w:hAnsi="Arial" w:cs="Arial"/>
          <w:sz w:val="22"/>
          <w:szCs w:val="22"/>
        </w:rPr>
      </w:pPr>
    </w:p>
    <w:p w14:paraId="2377C67F"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14:paraId="4506B394" w14:textId="77777777" w:rsidR="00D7547D" w:rsidRDefault="00D7547D" w:rsidP="00D7547D">
      <w:pPr>
        <w:pStyle w:val="Odstavecseseznamem"/>
        <w:jc w:val="both"/>
        <w:rPr>
          <w:rFonts w:ascii="Arial" w:hAnsi="Arial" w:cs="Arial"/>
          <w:b/>
          <w:sz w:val="22"/>
          <w:szCs w:val="22"/>
        </w:rPr>
      </w:pPr>
    </w:p>
    <w:p w14:paraId="2D240C82" w14:textId="77777777" w:rsidR="00B03F91" w:rsidRDefault="00B03F91" w:rsidP="00D06085">
      <w:pPr>
        <w:pStyle w:val="Odstavecseseznamem"/>
        <w:ind w:left="2124" w:hanging="709"/>
        <w:jc w:val="both"/>
        <w:rPr>
          <w:rFonts w:ascii="Arial" w:hAnsi="Arial" w:cs="Arial"/>
          <w:sz w:val="22"/>
          <w:szCs w:val="22"/>
        </w:rPr>
      </w:pPr>
    </w:p>
    <w:p w14:paraId="5B00A59A" w14:textId="77777777"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14:paraId="42DDDEA2" w14:textId="77777777" w:rsidR="001B20D3" w:rsidRPr="001B20D3" w:rsidRDefault="001B20D3" w:rsidP="001B20D3">
      <w:pPr>
        <w:pStyle w:val="Odstavecseseznamem"/>
        <w:jc w:val="both"/>
        <w:rPr>
          <w:rFonts w:ascii="Arial" w:hAnsi="Arial" w:cs="Arial"/>
          <w:sz w:val="22"/>
          <w:szCs w:val="22"/>
        </w:rPr>
      </w:pPr>
    </w:p>
    <w:p w14:paraId="54B2D6F3" w14:textId="77777777"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lastRenderedPageBreak/>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14:paraId="6BED09E8" w14:textId="77777777" w:rsidR="00E03469" w:rsidRPr="00E03469" w:rsidRDefault="00E03469" w:rsidP="00E03469">
      <w:pPr>
        <w:pStyle w:val="Odstavecseseznamem"/>
        <w:ind w:left="284"/>
        <w:jc w:val="both"/>
        <w:rPr>
          <w:rFonts w:ascii="Arial" w:hAnsi="Arial" w:cs="Arial"/>
        </w:rPr>
      </w:pPr>
    </w:p>
    <w:p w14:paraId="7FA1FD1E" w14:textId="77777777"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04786136" w14:textId="77777777" w:rsidR="00E03469" w:rsidRPr="00E03469" w:rsidRDefault="00E03469" w:rsidP="00E03469">
      <w:pPr>
        <w:pStyle w:val="Odstavecseseznamem"/>
        <w:rPr>
          <w:rFonts w:ascii="Arial" w:hAnsi="Arial" w:cs="Arial"/>
        </w:rPr>
      </w:pPr>
    </w:p>
    <w:p w14:paraId="19360B18" w14:textId="77777777" w:rsidR="004148D1" w:rsidRPr="00BE512C" w:rsidRDefault="004148D1" w:rsidP="004148D1">
      <w:pPr>
        <w:pStyle w:val="Odstavecseseznamem"/>
        <w:numPr>
          <w:ilvl w:val="0"/>
          <w:numId w:val="23"/>
        </w:numPr>
        <w:ind w:left="284" w:hanging="284"/>
        <w:jc w:val="both"/>
        <w:rPr>
          <w:rFonts w:ascii="Arial" w:hAnsi="Arial" w:cs="Arial"/>
          <w:sz w:val="22"/>
          <w:szCs w:val="22"/>
        </w:rPr>
      </w:pPr>
      <w:r w:rsidRPr="00E03469">
        <w:rPr>
          <w:rFonts w:ascii="Arial" w:hAnsi="Arial" w:cs="Arial"/>
          <w:sz w:val="22"/>
          <w:szCs w:val="22"/>
        </w:rPr>
        <w:t xml:space="preserve">Kupující neposkytuje zálohy. </w:t>
      </w:r>
      <w:r w:rsidRPr="00BE512C">
        <w:rPr>
          <w:rFonts w:ascii="Arial" w:hAnsi="Arial" w:cs="Arial"/>
          <w:sz w:val="22"/>
          <w:szCs w:val="22"/>
        </w:rPr>
        <w:t xml:space="preserve">Smluvní strany sjednávají, že úhrada ceny bude uskutečňována vždy po dokončení dodávek pro danou konkrétní </w:t>
      </w:r>
      <w:r w:rsidR="00A63231">
        <w:rPr>
          <w:rFonts w:ascii="Arial" w:hAnsi="Arial" w:cs="Arial"/>
          <w:sz w:val="22"/>
          <w:szCs w:val="22"/>
        </w:rPr>
        <w:t>školu</w:t>
      </w:r>
      <w:r w:rsidRPr="00BE512C">
        <w:rPr>
          <w:rFonts w:ascii="Arial" w:hAnsi="Arial" w:cs="Arial"/>
          <w:sz w:val="22"/>
          <w:szCs w:val="22"/>
        </w:rPr>
        <w:t xml:space="preserve"> dle přílohy č. 1. Prodávajícího pro Kupujícího bez vad a nedodělků. Dle poskytnutého plnění se rozumí dokončení </w:t>
      </w:r>
      <w:r w:rsidR="00A63231">
        <w:rPr>
          <w:rFonts w:ascii="Arial" w:hAnsi="Arial" w:cs="Arial"/>
          <w:sz w:val="22"/>
          <w:szCs w:val="22"/>
        </w:rPr>
        <w:t>školy</w:t>
      </w:r>
      <w:r w:rsidRPr="00BE512C">
        <w:rPr>
          <w:rFonts w:ascii="Arial" w:hAnsi="Arial" w:cs="Arial"/>
          <w:sz w:val="22"/>
          <w:szCs w:val="22"/>
        </w:rPr>
        <w:t xml:space="preserve"> v rozsahu skutečně provedených montážních prací a dodávek uskutečněných Prodávajícím za cenu stanovenou na základě cen obsažených v rozpočtu Prodávajícího, který je přílohou č. 1 této smlouvy. Podpisem předávacího protokolu k dané </w:t>
      </w:r>
      <w:r w:rsidR="00A63231">
        <w:rPr>
          <w:rFonts w:ascii="Arial" w:hAnsi="Arial" w:cs="Arial"/>
          <w:sz w:val="22"/>
          <w:szCs w:val="22"/>
        </w:rPr>
        <w:t>škole</w:t>
      </w:r>
      <w:r w:rsidRPr="00BE512C">
        <w:rPr>
          <w:rFonts w:ascii="Arial" w:hAnsi="Arial" w:cs="Arial"/>
          <w:sz w:val="22"/>
          <w:szCs w:val="22"/>
        </w:rPr>
        <w:t xml:space="preserve"> vzniká Prodávajícímu právo uplatnit vůči Kupujícímu nárok na úhradu ceny konkrétním plnění odsouhlaseného v daném předávacím protokolu daňovým dokladem – fakturou. Den podpisu předávacího protokolu je dnem zdanitelného plnění.</w:t>
      </w:r>
    </w:p>
    <w:p w14:paraId="49544D38" w14:textId="77777777" w:rsidR="00E03469" w:rsidRPr="00E03469" w:rsidRDefault="00E03469" w:rsidP="00E03469">
      <w:pPr>
        <w:pStyle w:val="Odstavecseseznamem"/>
        <w:rPr>
          <w:rFonts w:ascii="Arial" w:hAnsi="Arial" w:cs="Arial"/>
        </w:rPr>
      </w:pPr>
    </w:p>
    <w:p w14:paraId="42232B58" w14:textId="77777777"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14:paraId="5A42AC2E" w14:textId="77777777" w:rsidR="00E03469" w:rsidRPr="00E03469" w:rsidRDefault="00E03469" w:rsidP="00E03469">
      <w:pPr>
        <w:pStyle w:val="Odstavecseseznamem"/>
        <w:rPr>
          <w:rFonts w:ascii="Arial" w:hAnsi="Arial" w:cs="Arial"/>
        </w:rPr>
      </w:pPr>
    </w:p>
    <w:p w14:paraId="4AD4390D" w14:textId="77777777"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14:paraId="4A9D877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14:paraId="186358C5" w14:textId="77777777"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3651444D"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66B6036E"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6FAE7B69"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14:paraId="13C14CEE"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79B0FB95"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15B07B04"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14:paraId="2E6C13E8" w14:textId="77777777"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14:paraId="034481C1" w14:textId="77777777"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razítko a </w:t>
      </w:r>
      <w:r w:rsidRPr="00AA750F">
        <w:rPr>
          <w:rFonts w:ascii="Arial" w:hAnsi="Arial" w:cs="Arial"/>
          <w:sz w:val="22"/>
          <w:szCs w:val="22"/>
        </w:rPr>
        <w:t>podpis oprávněné osoby P</w:t>
      </w:r>
      <w:r w:rsidR="003C06F8" w:rsidRPr="00AA750F">
        <w:rPr>
          <w:rFonts w:ascii="Arial" w:hAnsi="Arial" w:cs="Arial"/>
          <w:sz w:val="22"/>
          <w:szCs w:val="22"/>
        </w:rPr>
        <w:t>rodávajícího</w:t>
      </w:r>
    </w:p>
    <w:p w14:paraId="76326DC0" w14:textId="77777777" w:rsidR="00CF67B3" w:rsidRPr="00AA750F"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sidRPr="00AA750F">
        <w:rPr>
          <w:rFonts w:ascii="Arial" w:hAnsi="Arial" w:cs="Arial"/>
          <w:sz w:val="22"/>
          <w:szCs w:val="22"/>
        </w:rPr>
        <w:t>číslo projektu</w:t>
      </w:r>
    </w:p>
    <w:p w14:paraId="07A95824" w14:textId="77777777"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bookmarkStart w:id="2" w:name="_Hlk130388326"/>
      <w:bookmarkStart w:id="3" w:name="_Hlk132031754"/>
      <w:r w:rsidRPr="00AA750F">
        <w:rPr>
          <w:rFonts w:ascii="Arial" w:hAnsi="Arial" w:cs="Arial"/>
          <w:sz w:val="22"/>
          <w:szCs w:val="22"/>
        </w:rPr>
        <w:t>informaci: Výdaje plynoucí z této faktury jsou vynal</w:t>
      </w:r>
      <w:r w:rsidR="004F2F6B" w:rsidRPr="00AA750F">
        <w:rPr>
          <w:rFonts w:ascii="Arial" w:hAnsi="Arial" w:cs="Arial"/>
          <w:sz w:val="22"/>
          <w:szCs w:val="22"/>
        </w:rPr>
        <w:t>oženy v</w:t>
      </w:r>
      <w:r w:rsidR="00E079D1" w:rsidRPr="00AA750F">
        <w:rPr>
          <w:rFonts w:ascii="Arial" w:hAnsi="Arial" w:cs="Arial"/>
          <w:sz w:val="22"/>
          <w:szCs w:val="22"/>
        </w:rPr>
        <w:t xml:space="preserve"> dle pravidel </w:t>
      </w:r>
      <w:r w:rsidR="006D6380" w:rsidRPr="00AA750F">
        <w:rPr>
          <w:rFonts w:ascii="Arial" w:hAnsi="Arial" w:cs="Arial"/>
          <w:b/>
          <w:sz w:val="22"/>
          <w:szCs w:val="22"/>
        </w:rPr>
        <w:t>IROP</w:t>
      </w:r>
      <w:r w:rsidR="006F5A42" w:rsidRPr="00AA750F">
        <w:rPr>
          <w:rFonts w:ascii="Arial" w:hAnsi="Arial" w:cs="Arial"/>
          <w:b/>
          <w:sz w:val="22"/>
          <w:szCs w:val="22"/>
        </w:rPr>
        <w:t xml:space="preserve"> 2021-2027</w:t>
      </w:r>
      <w:r w:rsidR="00850BE4">
        <w:rPr>
          <w:rFonts w:ascii="Arial" w:hAnsi="Arial" w:cs="Arial"/>
          <w:b/>
          <w:sz w:val="22"/>
          <w:szCs w:val="22"/>
        </w:rPr>
        <w:t xml:space="preserve"> a ITI ostravské aglomerace</w:t>
      </w:r>
      <w:r w:rsidR="006D6380" w:rsidRPr="00AA750F">
        <w:rPr>
          <w:rFonts w:ascii="Arial" w:hAnsi="Arial" w:cs="Arial"/>
          <w:b/>
          <w:sz w:val="22"/>
          <w:szCs w:val="22"/>
        </w:rPr>
        <w:t xml:space="preserve"> </w:t>
      </w:r>
      <w:r w:rsidR="00E46A56" w:rsidRPr="00AA750F">
        <w:rPr>
          <w:rFonts w:ascii="Arial" w:hAnsi="Arial" w:cs="Arial"/>
          <w:sz w:val="22"/>
          <w:szCs w:val="22"/>
        </w:rPr>
        <w:t xml:space="preserve">pod </w:t>
      </w:r>
      <w:r w:rsidR="00A56E39" w:rsidRPr="00AA750F">
        <w:rPr>
          <w:rFonts w:ascii="Arial" w:hAnsi="Arial" w:cs="Arial"/>
          <w:sz w:val="22"/>
          <w:szCs w:val="22"/>
        </w:rPr>
        <w:t xml:space="preserve">názvem projektu </w:t>
      </w:r>
      <w:r w:rsidR="00850BE4" w:rsidRPr="001A2709">
        <w:rPr>
          <w:rFonts w:ascii="Arial" w:hAnsi="Arial" w:cs="Arial"/>
          <w:sz w:val="22"/>
          <w:szCs w:val="22"/>
        </w:rPr>
        <w:t>Modernizace a vybavení odborných učeben v Opavě</w:t>
      </w:r>
      <w:r w:rsidR="00850BE4" w:rsidRPr="00AA750F">
        <w:rPr>
          <w:rFonts w:ascii="Arial" w:hAnsi="Arial" w:cs="Arial"/>
          <w:sz w:val="22"/>
          <w:szCs w:val="22"/>
        </w:rPr>
        <w:t xml:space="preserve"> </w:t>
      </w:r>
      <w:r w:rsidR="00A56E39" w:rsidRPr="00AA750F">
        <w:rPr>
          <w:rFonts w:ascii="Arial" w:hAnsi="Arial" w:cs="Arial"/>
          <w:sz w:val="22"/>
          <w:szCs w:val="22"/>
        </w:rPr>
        <w:t xml:space="preserve">a názvem veřejné zakázky </w:t>
      </w:r>
      <w:bookmarkStart w:id="4" w:name="_Hlk160391384"/>
      <w:r w:rsidR="00850BE4" w:rsidRPr="001A2709">
        <w:rPr>
          <w:rFonts w:ascii="Arial" w:hAnsi="Arial" w:cs="Arial"/>
          <w:sz w:val="22"/>
          <w:szCs w:val="22"/>
        </w:rPr>
        <w:t>Dodávky pro základní školy v Opavě</w:t>
      </w:r>
      <w:bookmarkEnd w:id="4"/>
      <w:r w:rsidR="003C2E61" w:rsidRPr="00AA750F">
        <w:rPr>
          <w:rFonts w:ascii="Arial" w:hAnsi="Arial" w:cs="Arial"/>
          <w:sz w:val="22"/>
          <w:szCs w:val="22"/>
        </w:rPr>
        <w:t xml:space="preserve"> </w:t>
      </w:r>
      <w:r w:rsidR="006F5A42" w:rsidRPr="00AA750F">
        <w:rPr>
          <w:rFonts w:ascii="Arial" w:hAnsi="Arial" w:cs="Arial"/>
          <w:sz w:val="22"/>
          <w:szCs w:val="22"/>
        </w:rPr>
        <w:t xml:space="preserve">a její </w:t>
      </w:r>
      <w:r w:rsidR="006F5A42" w:rsidRPr="00DB2193">
        <w:rPr>
          <w:rFonts w:ascii="Arial" w:hAnsi="Arial" w:cs="Arial"/>
          <w:sz w:val="22"/>
          <w:szCs w:val="22"/>
        </w:rPr>
        <w:t xml:space="preserve">části č. </w:t>
      </w:r>
      <w:r w:rsidR="00DB2193" w:rsidRPr="00DB2193">
        <w:rPr>
          <w:rFonts w:ascii="Arial" w:hAnsi="Arial" w:cs="Arial"/>
          <w:sz w:val="22"/>
          <w:szCs w:val="22"/>
        </w:rPr>
        <w:t>2</w:t>
      </w:r>
      <w:r w:rsidR="006F5A42" w:rsidRPr="00DB2193">
        <w:rPr>
          <w:rFonts w:ascii="Arial" w:hAnsi="Arial" w:cs="Arial"/>
          <w:sz w:val="22"/>
          <w:szCs w:val="22"/>
        </w:rPr>
        <w:t xml:space="preserve"> </w:t>
      </w:r>
      <w:r w:rsidR="00AA750F" w:rsidRPr="00DB2193">
        <w:rPr>
          <w:rFonts w:ascii="Arial" w:hAnsi="Arial" w:cs="Arial"/>
          <w:sz w:val="22"/>
          <w:szCs w:val="22"/>
        </w:rPr>
        <w:t>–</w:t>
      </w:r>
      <w:r w:rsidR="006F5A42" w:rsidRPr="00DB2193">
        <w:rPr>
          <w:rFonts w:ascii="Arial" w:hAnsi="Arial" w:cs="Arial"/>
          <w:sz w:val="22"/>
          <w:szCs w:val="22"/>
        </w:rPr>
        <w:t xml:space="preserve"> </w:t>
      </w:r>
      <w:r w:rsidR="00AA750F" w:rsidRPr="00DB2193">
        <w:rPr>
          <w:rFonts w:ascii="Arial" w:hAnsi="Arial" w:cs="Arial"/>
          <w:sz w:val="22"/>
          <w:szCs w:val="22"/>
        </w:rPr>
        <w:t>IT vybavení</w:t>
      </w:r>
      <w:bookmarkEnd w:id="2"/>
      <w:r w:rsidR="00DB2193" w:rsidRPr="00DB2193">
        <w:rPr>
          <w:rFonts w:ascii="Arial" w:hAnsi="Arial" w:cs="Arial"/>
          <w:sz w:val="22"/>
          <w:szCs w:val="22"/>
        </w:rPr>
        <w:t>.</w:t>
      </w:r>
    </w:p>
    <w:bookmarkEnd w:id="3"/>
    <w:p w14:paraId="06A70B2A" w14:textId="77777777" w:rsidR="00B80D7F" w:rsidRDefault="00B80D7F" w:rsidP="00B80D7F">
      <w:pPr>
        <w:tabs>
          <w:tab w:val="left" w:pos="1418"/>
        </w:tabs>
        <w:suppressAutoHyphens/>
        <w:ind w:left="1418"/>
        <w:jc w:val="both"/>
        <w:rPr>
          <w:rFonts w:ascii="Arial" w:hAnsi="Arial" w:cs="Arial"/>
          <w:sz w:val="22"/>
          <w:szCs w:val="22"/>
        </w:rPr>
      </w:pPr>
    </w:p>
    <w:p w14:paraId="5163F292" w14:textId="77777777" w:rsidR="00F577E2" w:rsidRDefault="00E03469" w:rsidP="00E03469">
      <w:pPr>
        <w:suppressAutoHyphens/>
        <w:ind w:left="284" w:hanging="284"/>
        <w:jc w:val="both"/>
        <w:rPr>
          <w:rFonts w:ascii="Times" w:hAnsi="Times"/>
        </w:rPr>
      </w:pPr>
      <w:r>
        <w:rPr>
          <w:rFonts w:ascii="Arial" w:hAnsi="Arial" w:cs="Arial"/>
          <w:sz w:val="22"/>
          <w:szCs w:val="22"/>
        </w:rPr>
        <w:lastRenderedPageBreak/>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14:paraId="025D9A3E" w14:textId="77777777" w:rsidR="00AB5327" w:rsidRPr="00AB5327" w:rsidRDefault="00AB5327" w:rsidP="00216AE3">
      <w:pPr>
        <w:tabs>
          <w:tab w:val="left" w:pos="1418"/>
        </w:tabs>
        <w:suppressAutoHyphens/>
        <w:jc w:val="both"/>
        <w:rPr>
          <w:rFonts w:ascii="Arial" w:hAnsi="Arial" w:cs="Arial"/>
          <w:sz w:val="22"/>
          <w:szCs w:val="22"/>
        </w:rPr>
      </w:pPr>
    </w:p>
    <w:p w14:paraId="3D0AD131" w14:textId="42F6AA71" w:rsidR="004B76E9" w:rsidRDefault="00F577E2" w:rsidP="004B76E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proofErr w:type="gramStart"/>
      <w:r w:rsidR="00AB5327" w:rsidRPr="00E03469">
        <w:rPr>
          <w:rFonts w:ascii="Arial" w:hAnsi="Arial" w:cs="Arial"/>
          <w:sz w:val="22"/>
          <w:szCs w:val="22"/>
        </w:rPr>
        <w:t>30 denní</w:t>
      </w:r>
      <w:proofErr w:type="gramEnd"/>
      <w:r w:rsidR="00AB5327" w:rsidRPr="00E03469">
        <w:rPr>
          <w:rFonts w:ascii="Arial" w:hAnsi="Arial" w:cs="Arial"/>
          <w:sz w:val="22"/>
          <w:szCs w:val="22"/>
        </w:rPr>
        <w:t xml:space="preserve">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14:paraId="0BF58B0B" w14:textId="77777777" w:rsidR="004B76E9" w:rsidRDefault="004B76E9" w:rsidP="004B76E9">
      <w:pPr>
        <w:pStyle w:val="Odstavecseseznamem"/>
        <w:tabs>
          <w:tab w:val="left" w:pos="1418"/>
        </w:tabs>
        <w:suppressAutoHyphens/>
        <w:spacing w:before="60"/>
        <w:ind w:left="284"/>
        <w:jc w:val="both"/>
        <w:rPr>
          <w:rFonts w:ascii="Arial" w:hAnsi="Arial" w:cs="Arial"/>
          <w:sz w:val="22"/>
          <w:szCs w:val="22"/>
        </w:rPr>
      </w:pPr>
      <w:bookmarkStart w:id="5" w:name="_GoBack"/>
      <w:bookmarkEnd w:id="5"/>
    </w:p>
    <w:p w14:paraId="249188F2" w14:textId="6D391C11" w:rsidR="004B76E9" w:rsidRPr="004B76E9" w:rsidRDefault="004B76E9" w:rsidP="004B76E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2502C">
        <w:rPr>
          <w:rFonts w:ascii="Arial" w:hAnsi="Arial" w:cs="Arial"/>
          <w:sz w:val="22"/>
          <w:szCs w:val="22"/>
        </w:rPr>
        <w:t xml:space="preserve">Objednatel prohlašuje, že v případě plnění odpovídajícího číselnému kódu dle Klasifikace produkce CZ-CPA 41 – 43, které je předmětem smlouvy o dílo, </w:t>
      </w:r>
      <w:r w:rsidRPr="00E2502C">
        <w:rPr>
          <w:rFonts w:ascii="Arial" w:hAnsi="Arial" w:cs="Arial"/>
          <w:b/>
          <w:sz w:val="22"/>
          <w:szCs w:val="22"/>
        </w:rPr>
        <w:t>nebude uplatňovat režim přenesení daňové povinnosti</w:t>
      </w:r>
      <w:r w:rsidRPr="00E2502C">
        <w:rPr>
          <w:rFonts w:ascii="Arial" w:hAnsi="Arial" w:cs="Arial"/>
          <w:sz w:val="22"/>
          <w:szCs w:val="22"/>
        </w:rPr>
        <w:t xml:space="preserve"> ve smyslu § 92a a § 92e zákona č. 235/2004 Sb., o dani z přidané hodnoty, ve znění pozdějších předpisů (dále jen „ZDPH“), objednatel ve smyslu § 92a nejedná jako osoba povinná k dani.                                                                                                                                             </w:t>
      </w:r>
    </w:p>
    <w:p w14:paraId="11E56211" w14:textId="77777777" w:rsidR="004F28CD" w:rsidRDefault="004F28CD" w:rsidP="00A01E1B">
      <w:pPr>
        <w:tabs>
          <w:tab w:val="left" w:pos="0"/>
        </w:tabs>
        <w:ind w:left="567" w:hanging="567"/>
        <w:jc w:val="both"/>
        <w:rPr>
          <w:rFonts w:ascii="Arial" w:hAnsi="Arial" w:cs="Arial"/>
          <w:sz w:val="22"/>
          <w:szCs w:val="22"/>
        </w:rPr>
      </w:pPr>
    </w:p>
    <w:p w14:paraId="27EFD635" w14:textId="77777777" w:rsidR="00AA750F" w:rsidRDefault="00AA750F" w:rsidP="003C2E61">
      <w:pPr>
        <w:tabs>
          <w:tab w:val="left" w:pos="0"/>
        </w:tabs>
        <w:jc w:val="both"/>
        <w:rPr>
          <w:rFonts w:ascii="Arial" w:hAnsi="Arial" w:cs="Arial"/>
          <w:sz w:val="22"/>
          <w:szCs w:val="22"/>
        </w:rPr>
      </w:pPr>
    </w:p>
    <w:p w14:paraId="36F9734A" w14:textId="77777777"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14:paraId="1AC8B507" w14:textId="77777777"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14:paraId="20D58A89" w14:textId="77777777" w:rsidR="00F577E2" w:rsidRDefault="00F577E2" w:rsidP="00A01E1B">
      <w:pPr>
        <w:tabs>
          <w:tab w:val="left" w:pos="0"/>
        </w:tabs>
        <w:ind w:left="567" w:hanging="567"/>
        <w:jc w:val="both"/>
        <w:rPr>
          <w:rFonts w:ascii="Arial" w:hAnsi="Arial" w:cs="Arial"/>
          <w:sz w:val="22"/>
          <w:szCs w:val="22"/>
        </w:rPr>
      </w:pPr>
    </w:p>
    <w:p w14:paraId="6EE543E6" w14:textId="5AA6B30B" w:rsidR="00CD47FC" w:rsidRPr="00A756B5" w:rsidRDefault="00755D39" w:rsidP="000C3BE7">
      <w:pPr>
        <w:pStyle w:val="Odstavecseseznamem"/>
        <w:numPr>
          <w:ilvl w:val="0"/>
          <w:numId w:val="24"/>
        </w:numPr>
        <w:suppressAutoHyphens/>
        <w:ind w:left="284" w:hanging="284"/>
        <w:jc w:val="both"/>
        <w:rPr>
          <w:rFonts w:ascii="Arial" w:hAnsi="Arial" w:cs="Arial"/>
          <w:i/>
          <w:sz w:val="18"/>
          <w:szCs w:val="18"/>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p>
    <w:p w14:paraId="6C6AC517" w14:textId="77777777" w:rsidR="00755D39" w:rsidRDefault="00755D39" w:rsidP="002C1153">
      <w:pPr>
        <w:tabs>
          <w:tab w:val="left" w:pos="1418"/>
        </w:tabs>
        <w:suppressAutoHyphens/>
        <w:jc w:val="both"/>
        <w:rPr>
          <w:rFonts w:ascii="Arial" w:hAnsi="Arial" w:cs="Arial"/>
          <w:sz w:val="22"/>
          <w:szCs w:val="22"/>
        </w:rPr>
      </w:pPr>
    </w:p>
    <w:p w14:paraId="5717EAFB" w14:textId="77777777"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4B9E811D" w14:textId="77777777" w:rsidR="00566BC0" w:rsidRPr="00566BC0" w:rsidRDefault="00566BC0" w:rsidP="00566BC0">
      <w:pPr>
        <w:pStyle w:val="Odstavecseseznamem"/>
        <w:ind w:left="284"/>
        <w:jc w:val="both"/>
        <w:rPr>
          <w:rFonts w:ascii="Arial" w:hAnsi="Arial" w:cs="Arial"/>
          <w:sz w:val="22"/>
          <w:szCs w:val="22"/>
        </w:rPr>
      </w:pPr>
    </w:p>
    <w:p w14:paraId="1ACC1EE3" w14:textId="77777777"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14:paraId="23C9ACC7" w14:textId="77777777" w:rsidR="002D6047" w:rsidRPr="002D6047" w:rsidRDefault="002D6047" w:rsidP="002D6047">
      <w:pPr>
        <w:pStyle w:val="Podnadpis"/>
        <w:tabs>
          <w:tab w:val="right" w:pos="9638"/>
        </w:tabs>
        <w:ind w:left="720"/>
        <w:jc w:val="both"/>
        <w:rPr>
          <w:rFonts w:ascii="Arial" w:hAnsi="Arial" w:cs="Arial"/>
          <w:i/>
          <w:sz w:val="18"/>
          <w:szCs w:val="18"/>
          <w:highlight w:val="lightGray"/>
        </w:rPr>
      </w:pPr>
      <w:r w:rsidRPr="002D6047">
        <w:rPr>
          <w:rFonts w:ascii="Arial" w:hAnsi="Arial" w:cs="Arial"/>
          <w:i/>
          <w:sz w:val="18"/>
          <w:szCs w:val="18"/>
          <w:highlight w:val="lightGray"/>
        </w:rPr>
        <w:t>Pozn. pro dodavatele: dodavatel doplní délku záruční doby, která musí být shodná s tou, která je uvedena v odst. 6 článku II., dodavatel však musí uvést záruční dobu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14:paraId="0AF61E9F" w14:textId="77777777" w:rsidR="00566BC0" w:rsidRPr="00566BC0" w:rsidRDefault="00566BC0" w:rsidP="00566BC0">
      <w:pPr>
        <w:pStyle w:val="Odstavecseseznamem"/>
        <w:rPr>
          <w:rFonts w:ascii="Arial" w:hAnsi="Arial" w:cs="Arial"/>
          <w:sz w:val="22"/>
          <w:szCs w:val="22"/>
        </w:rPr>
      </w:pPr>
    </w:p>
    <w:p w14:paraId="1F016273" w14:textId="77777777"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w:t>
      </w:r>
      <w:r w:rsidRPr="00566BC0">
        <w:rPr>
          <w:rFonts w:ascii="Arial" w:eastAsia="Arial Unicode MS" w:hAnsi="Arial" w:cs="Arial"/>
          <w:sz w:val="22"/>
          <w:szCs w:val="22"/>
        </w:rPr>
        <w:lastRenderedPageBreak/>
        <w:t xml:space="preserve">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14:paraId="132AA175" w14:textId="77777777" w:rsidR="00566BC0" w:rsidRPr="00566BC0" w:rsidRDefault="00566BC0" w:rsidP="00566BC0">
      <w:pPr>
        <w:pStyle w:val="Odstavecseseznamem"/>
        <w:rPr>
          <w:rFonts w:ascii="Arial" w:hAnsi="Arial" w:cs="Arial"/>
          <w:sz w:val="22"/>
          <w:szCs w:val="22"/>
        </w:rPr>
      </w:pPr>
    </w:p>
    <w:p w14:paraId="6580CA83"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18E5E899" w14:textId="77777777" w:rsidR="00566BC0" w:rsidRPr="00566BC0" w:rsidRDefault="00566BC0" w:rsidP="00566BC0">
      <w:pPr>
        <w:pStyle w:val="Odstavecseseznamem"/>
        <w:rPr>
          <w:rFonts w:ascii="Arial" w:hAnsi="Arial" w:cs="Arial"/>
          <w:sz w:val="22"/>
          <w:szCs w:val="22"/>
        </w:rPr>
      </w:pPr>
    </w:p>
    <w:p w14:paraId="4718E35D"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20D73FF4" w14:textId="77777777" w:rsidR="00566BC0" w:rsidRPr="00566BC0" w:rsidRDefault="00566BC0" w:rsidP="00566BC0">
      <w:pPr>
        <w:pStyle w:val="Odstavecseseznamem"/>
        <w:rPr>
          <w:rFonts w:ascii="Arial" w:hAnsi="Arial" w:cs="Arial"/>
          <w:sz w:val="22"/>
          <w:szCs w:val="22"/>
        </w:rPr>
      </w:pPr>
    </w:p>
    <w:p w14:paraId="7CBD2CF5" w14:textId="77777777"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14:paraId="0072B17D" w14:textId="77777777" w:rsidR="000B2A9E" w:rsidRDefault="000B2A9E" w:rsidP="00216AE3">
      <w:pPr>
        <w:tabs>
          <w:tab w:val="left" w:pos="1418"/>
        </w:tabs>
        <w:suppressAutoHyphens/>
        <w:spacing w:before="60"/>
        <w:jc w:val="both"/>
        <w:rPr>
          <w:rFonts w:ascii="Arial" w:hAnsi="Arial" w:cs="Arial"/>
          <w:sz w:val="22"/>
          <w:szCs w:val="22"/>
        </w:rPr>
      </w:pPr>
    </w:p>
    <w:p w14:paraId="4B0FACE6" w14:textId="77777777"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14:paraId="3368DF01" w14:textId="77777777" w:rsidR="00EA3274" w:rsidRPr="00EA3274" w:rsidRDefault="000F52DE" w:rsidP="000F52DE">
      <w:pPr>
        <w:jc w:val="center"/>
        <w:rPr>
          <w:rFonts w:ascii="Arial" w:hAnsi="Arial"/>
          <w:b/>
          <w:sz w:val="22"/>
          <w:szCs w:val="22"/>
        </w:rPr>
      </w:pPr>
      <w:r>
        <w:rPr>
          <w:rFonts w:ascii="Arial" w:hAnsi="Arial"/>
          <w:b/>
          <w:sz w:val="22"/>
          <w:szCs w:val="22"/>
        </w:rPr>
        <w:t>Ostatní ujednání</w:t>
      </w:r>
    </w:p>
    <w:p w14:paraId="593FFA6F" w14:textId="77777777" w:rsidR="00634F59" w:rsidRPr="00A56E39" w:rsidRDefault="00634F59" w:rsidP="00A56E39">
      <w:pPr>
        <w:jc w:val="both"/>
        <w:rPr>
          <w:rFonts w:ascii="Arial" w:hAnsi="Arial"/>
          <w:sz w:val="22"/>
          <w:szCs w:val="22"/>
        </w:rPr>
      </w:pPr>
    </w:p>
    <w:p w14:paraId="067762B3" w14:textId="77777777"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14:paraId="2D120F7F" w14:textId="77777777" w:rsidR="00BD2B1F" w:rsidRPr="00634F59" w:rsidRDefault="00BD2B1F" w:rsidP="00634F59">
      <w:pPr>
        <w:jc w:val="both"/>
        <w:rPr>
          <w:rFonts w:ascii="Arial" w:hAnsi="Arial"/>
          <w:sz w:val="22"/>
          <w:szCs w:val="22"/>
        </w:rPr>
      </w:pPr>
    </w:p>
    <w:p w14:paraId="28E943E5" w14:textId="77777777"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14:paraId="17DE69FB" w14:textId="77777777" w:rsidR="00BD2B1F" w:rsidRPr="00BD2B1F" w:rsidRDefault="00BD2B1F" w:rsidP="00BD2B1F">
      <w:pPr>
        <w:pStyle w:val="Odstavecseseznamem"/>
        <w:rPr>
          <w:rFonts w:ascii="Arial" w:hAnsi="Arial"/>
          <w:sz w:val="22"/>
          <w:szCs w:val="22"/>
        </w:rPr>
      </w:pPr>
    </w:p>
    <w:p w14:paraId="4A948817" w14:textId="77777777"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14:paraId="3F35C641" w14:textId="77777777" w:rsidR="00BD2B1F" w:rsidRPr="00BD2B1F" w:rsidRDefault="00BD2B1F" w:rsidP="00BD2B1F">
      <w:pPr>
        <w:pStyle w:val="Odstavecseseznamem"/>
        <w:rPr>
          <w:rFonts w:ascii="Arial" w:hAnsi="Arial"/>
          <w:sz w:val="22"/>
          <w:szCs w:val="22"/>
        </w:rPr>
      </w:pPr>
    </w:p>
    <w:p w14:paraId="0D0374AC" w14:textId="77777777"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14:paraId="589FA1C8" w14:textId="77777777" w:rsidR="00BD2B1F" w:rsidRPr="00BD2B1F" w:rsidRDefault="00BD2B1F" w:rsidP="00BD2B1F">
      <w:pPr>
        <w:pStyle w:val="Odstavecseseznamem"/>
        <w:rPr>
          <w:rFonts w:ascii="Arial" w:hAnsi="Arial"/>
          <w:sz w:val="22"/>
          <w:szCs w:val="22"/>
        </w:rPr>
      </w:pPr>
    </w:p>
    <w:p w14:paraId="7F0E5171" w14:textId="77777777"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 xml:space="preserve">Dále si je Prodávající vědom, že tuto kupní smlouvu vč. všech dodatků a </w:t>
      </w:r>
      <w:r w:rsidRPr="00BD2B1F">
        <w:rPr>
          <w:rFonts w:ascii="Arial" w:hAnsi="Arial"/>
          <w:sz w:val="22"/>
          <w:szCs w:val="22"/>
        </w:rPr>
        <w:lastRenderedPageBreak/>
        <w:t>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63574972" w14:textId="77777777" w:rsidR="00BD2B1F" w:rsidRDefault="00BD2B1F" w:rsidP="00BD2B1F">
      <w:pPr>
        <w:pStyle w:val="Odstavecseseznamem"/>
        <w:ind w:left="284"/>
        <w:jc w:val="both"/>
        <w:rPr>
          <w:rFonts w:ascii="Arial" w:hAnsi="Arial"/>
          <w:sz w:val="22"/>
          <w:szCs w:val="22"/>
        </w:rPr>
      </w:pPr>
    </w:p>
    <w:p w14:paraId="26A97BBF" w14:textId="77777777"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14:paraId="4EFD265A" w14:textId="77777777" w:rsidR="00BD2B1F" w:rsidRPr="00BD2B1F" w:rsidRDefault="00BD2B1F" w:rsidP="00BD2B1F">
      <w:pPr>
        <w:pStyle w:val="Odstavecseseznamem"/>
        <w:rPr>
          <w:rFonts w:ascii="Arial" w:hAnsi="Arial"/>
          <w:sz w:val="22"/>
          <w:szCs w:val="22"/>
        </w:rPr>
      </w:pPr>
    </w:p>
    <w:p w14:paraId="60B52DF9" w14:textId="77777777"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21B19D26" w14:textId="77777777" w:rsidR="002B4B57" w:rsidRDefault="002B4B57" w:rsidP="00EA3274">
      <w:pPr>
        <w:jc w:val="both"/>
        <w:rPr>
          <w:rFonts w:ascii="Arial" w:hAnsi="Arial"/>
          <w:sz w:val="22"/>
          <w:szCs w:val="22"/>
        </w:rPr>
      </w:pPr>
    </w:p>
    <w:p w14:paraId="35E67FAA" w14:textId="77777777" w:rsidR="00F55C9B" w:rsidRPr="002B4B57" w:rsidRDefault="00F55C9B" w:rsidP="00EA3274">
      <w:pPr>
        <w:jc w:val="both"/>
        <w:rPr>
          <w:rFonts w:ascii="Arial" w:hAnsi="Arial"/>
          <w:sz w:val="22"/>
          <w:szCs w:val="22"/>
        </w:rPr>
      </w:pPr>
    </w:p>
    <w:p w14:paraId="66BC73D3" w14:textId="77777777"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14:paraId="66B44209" w14:textId="77777777"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14:paraId="2C56520D" w14:textId="77777777" w:rsidR="001F561E" w:rsidRDefault="001F561E" w:rsidP="00EA3274">
      <w:pPr>
        <w:jc w:val="both"/>
        <w:rPr>
          <w:rFonts w:ascii="Arial" w:hAnsi="Arial"/>
          <w:sz w:val="22"/>
          <w:szCs w:val="22"/>
        </w:rPr>
      </w:pPr>
    </w:p>
    <w:p w14:paraId="06967D17" w14:textId="77777777"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6D6380">
        <w:rPr>
          <w:rFonts w:ascii="Arial" w:hAnsi="Arial"/>
          <w:sz w:val="22"/>
          <w:szCs w:val="22"/>
        </w:rPr>
        <w:t>sti této smlouvy do 31. 12. 203</w:t>
      </w:r>
      <w:r w:rsidR="00C97B74">
        <w:rPr>
          <w:rFonts w:ascii="Arial" w:hAnsi="Arial"/>
          <w:sz w:val="22"/>
          <w:szCs w:val="22"/>
        </w:rPr>
        <w:t>5</w:t>
      </w:r>
      <w:r w:rsidRPr="00BD2B1F">
        <w:rPr>
          <w:rFonts w:ascii="Arial" w:hAnsi="Arial"/>
          <w:sz w:val="22"/>
          <w:szCs w:val="22"/>
        </w:rPr>
        <w:t>, včetně umožnění přístupu k ní.</w:t>
      </w:r>
    </w:p>
    <w:p w14:paraId="56498FF4" w14:textId="77777777" w:rsidR="00BD2B1F" w:rsidRDefault="00BD2B1F" w:rsidP="00BD2B1F">
      <w:pPr>
        <w:pStyle w:val="Odstavecseseznamem"/>
        <w:ind w:left="284"/>
        <w:jc w:val="both"/>
        <w:rPr>
          <w:rFonts w:ascii="Arial" w:hAnsi="Arial"/>
          <w:sz w:val="22"/>
          <w:szCs w:val="22"/>
        </w:rPr>
      </w:pPr>
    </w:p>
    <w:p w14:paraId="5F24711C" w14:textId="77777777"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6D6380">
        <w:rPr>
          <w:rFonts w:ascii="Arial" w:hAnsi="Arial" w:cs="Arial"/>
          <w:sz w:val="22"/>
          <w:szCs w:val="22"/>
        </w:rPr>
        <w:t>ovinen minimálně do 31. 12. 203</w:t>
      </w:r>
      <w:r w:rsidR="00C97B74">
        <w:rPr>
          <w:rFonts w:ascii="Arial" w:hAnsi="Arial" w:cs="Arial"/>
          <w:sz w:val="22"/>
          <w:szCs w:val="22"/>
        </w:rPr>
        <w:t>5</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14:paraId="1414277A" w14:textId="77777777" w:rsidR="00771AE3" w:rsidRDefault="00771AE3" w:rsidP="00EA3274">
      <w:pPr>
        <w:jc w:val="both"/>
        <w:rPr>
          <w:rFonts w:ascii="Arial" w:hAnsi="Arial"/>
          <w:sz w:val="22"/>
          <w:szCs w:val="22"/>
        </w:rPr>
      </w:pPr>
    </w:p>
    <w:p w14:paraId="643B20CD" w14:textId="77777777" w:rsidR="0056368B" w:rsidRDefault="0056368B" w:rsidP="00EA3274">
      <w:pPr>
        <w:jc w:val="both"/>
        <w:rPr>
          <w:rFonts w:ascii="Arial" w:hAnsi="Arial"/>
          <w:sz w:val="22"/>
          <w:szCs w:val="22"/>
        </w:rPr>
      </w:pPr>
    </w:p>
    <w:p w14:paraId="4B663C20" w14:textId="77777777" w:rsidR="0056368B" w:rsidRDefault="0056368B" w:rsidP="00EA3274">
      <w:pPr>
        <w:jc w:val="both"/>
        <w:rPr>
          <w:rFonts w:ascii="Arial" w:hAnsi="Arial"/>
          <w:sz w:val="22"/>
          <w:szCs w:val="22"/>
        </w:rPr>
      </w:pPr>
    </w:p>
    <w:p w14:paraId="2C1D87CB" w14:textId="77777777"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14:paraId="03EF4D5E" w14:textId="77777777"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0E77C1BA" w14:textId="77777777" w:rsidR="00F577E2" w:rsidRDefault="00F577E2" w:rsidP="00A01E1B">
      <w:pPr>
        <w:tabs>
          <w:tab w:val="left" w:pos="0"/>
        </w:tabs>
        <w:ind w:left="567" w:hanging="567"/>
        <w:jc w:val="both"/>
        <w:rPr>
          <w:rFonts w:ascii="Arial" w:hAnsi="Arial" w:cs="Arial"/>
          <w:sz w:val="22"/>
          <w:szCs w:val="22"/>
        </w:rPr>
      </w:pPr>
    </w:p>
    <w:p w14:paraId="234FC75A" w14:textId="77777777"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w:t>
      </w:r>
      <w:r w:rsidRPr="00FB41E7">
        <w:rPr>
          <w:rFonts w:ascii="Arial" w:hAnsi="Arial" w:cs="Arial"/>
          <w:b w:val="0"/>
          <w:sz w:val="22"/>
          <w:szCs w:val="22"/>
        </w:rPr>
        <w:lastRenderedPageBreak/>
        <w:t xml:space="preserve">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14:paraId="469F85D0" w14:textId="77777777" w:rsidR="00E36EDD" w:rsidRDefault="00E36EDD" w:rsidP="00E36EDD">
      <w:pPr>
        <w:pStyle w:val="Podnadpis"/>
        <w:ind w:left="284"/>
        <w:jc w:val="both"/>
        <w:rPr>
          <w:rFonts w:ascii="Arial" w:hAnsi="Arial" w:cs="Arial"/>
          <w:b w:val="0"/>
          <w:sz w:val="22"/>
          <w:szCs w:val="22"/>
        </w:rPr>
      </w:pPr>
    </w:p>
    <w:p w14:paraId="70DD464A" w14:textId="77777777"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14:paraId="73DE7AE4" w14:textId="77777777" w:rsidR="00675FE8" w:rsidRDefault="00675FE8" w:rsidP="00675FE8">
      <w:pPr>
        <w:pStyle w:val="Odstavecseseznamem"/>
        <w:rPr>
          <w:rFonts w:ascii="Arial" w:hAnsi="Arial" w:cs="Arial"/>
          <w:b/>
          <w:sz w:val="22"/>
          <w:szCs w:val="22"/>
        </w:rPr>
      </w:pPr>
    </w:p>
    <w:p w14:paraId="391D8054" w14:textId="77777777"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14:paraId="3BD0E7F7" w14:textId="77777777" w:rsidR="009D77E9" w:rsidRPr="009D77E9" w:rsidRDefault="009D77E9" w:rsidP="009D77E9">
      <w:pPr>
        <w:pStyle w:val="Podnadpis"/>
        <w:ind w:left="284"/>
        <w:jc w:val="both"/>
        <w:rPr>
          <w:rFonts w:ascii="Arial" w:hAnsi="Arial" w:cs="Arial"/>
          <w:b w:val="0"/>
          <w:sz w:val="22"/>
          <w:szCs w:val="22"/>
        </w:rPr>
      </w:pPr>
    </w:p>
    <w:p w14:paraId="585FB337" w14:textId="77777777"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14:paraId="6A6B1F91" w14:textId="77777777" w:rsidR="00675FE8" w:rsidRDefault="00675FE8" w:rsidP="00675FE8">
      <w:pPr>
        <w:pStyle w:val="Odstavecseseznamem"/>
        <w:rPr>
          <w:rFonts w:ascii="Arial" w:hAnsi="Arial" w:cs="Arial"/>
          <w:b/>
          <w:sz w:val="22"/>
          <w:szCs w:val="22"/>
        </w:rPr>
      </w:pPr>
    </w:p>
    <w:p w14:paraId="2AA6EEAB" w14:textId="77777777"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611EECA9" w14:textId="77777777" w:rsidR="005B2391" w:rsidRDefault="005B2391" w:rsidP="005B2391">
      <w:pPr>
        <w:pStyle w:val="Odstavecseseznamem"/>
        <w:rPr>
          <w:rFonts w:ascii="Arial" w:hAnsi="Arial" w:cs="Arial"/>
          <w:b/>
          <w:sz w:val="22"/>
          <w:szCs w:val="22"/>
        </w:rPr>
      </w:pPr>
    </w:p>
    <w:p w14:paraId="7A6A07BA" w14:textId="77777777"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14:paraId="50B75FD5" w14:textId="77777777" w:rsidR="005B2391" w:rsidRDefault="005B2391" w:rsidP="005B2391">
      <w:pPr>
        <w:pStyle w:val="Odstavecseseznamem"/>
        <w:rPr>
          <w:rFonts w:ascii="Arial" w:hAnsi="Arial" w:cs="Arial"/>
          <w:b/>
          <w:sz w:val="22"/>
          <w:szCs w:val="22"/>
        </w:rPr>
      </w:pPr>
    </w:p>
    <w:p w14:paraId="25E4528F" w14:textId="77777777"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w:t>
      </w:r>
      <w:r w:rsidR="009613E2" w:rsidRPr="005B2391">
        <w:rPr>
          <w:rFonts w:ascii="Arial" w:hAnsi="Arial" w:cs="Arial"/>
          <w:b w:val="0"/>
          <w:sz w:val="22"/>
          <w:szCs w:val="22"/>
        </w:rPr>
        <w:lastRenderedPageBreak/>
        <w:t>této smlouvy, např. nedodržením termínu dodání Zboží nebo jeho dílčí části. V případě vzniku škody definované v tomto odstavci se zavazuje její výši Prodávající Kupujícímu uhradit.</w:t>
      </w:r>
    </w:p>
    <w:p w14:paraId="43400C2B" w14:textId="77777777" w:rsidR="005B2391" w:rsidRDefault="005B2391" w:rsidP="005B2391">
      <w:pPr>
        <w:pStyle w:val="Odstavecseseznamem"/>
        <w:rPr>
          <w:rFonts w:ascii="Arial" w:hAnsi="Arial" w:cs="Arial"/>
          <w:b/>
          <w:sz w:val="22"/>
          <w:szCs w:val="22"/>
        </w:rPr>
      </w:pPr>
    </w:p>
    <w:p w14:paraId="0B1FADC2" w14:textId="77777777"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14:paraId="5959A0AD" w14:textId="77777777" w:rsidR="008A25AE" w:rsidRDefault="008A25AE" w:rsidP="00771AE3">
      <w:pPr>
        <w:tabs>
          <w:tab w:val="left" w:pos="0"/>
          <w:tab w:val="left" w:pos="2080"/>
        </w:tabs>
        <w:ind w:left="567" w:hanging="567"/>
        <w:jc w:val="both"/>
        <w:rPr>
          <w:rFonts w:ascii="Times" w:hAnsi="Times"/>
        </w:rPr>
      </w:pPr>
    </w:p>
    <w:p w14:paraId="5E75E556" w14:textId="77777777" w:rsidR="004F2F6B" w:rsidRDefault="004F2F6B" w:rsidP="00634F59">
      <w:pPr>
        <w:tabs>
          <w:tab w:val="left" w:pos="0"/>
          <w:tab w:val="left" w:pos="2080"/>
        </w:tabs>
        <w:jc w:val="both"/>
        <w:rPr>
          <w:rFonts w:ascii="Arial" w:hAnsi="Arial" w:cs="Arial"/>
          <w:sz w:val="22"/>
          <w:szCs w:val="22"/>
        </w:rPr>
      </w:pPr>
    </w:p>
    <w:p w14:paraId="6BEC01EF" w14:textId="77777777"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14:paraId="58132B07" w14:textId="77777777"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72669976" w14:textId="77777777" w:rsidR="00954C1B" w:rsidRDefault="00954C1B" w:rsidP="00A463D0">
      <w:pPr>
        <w:tabs>
          <w:tab w:val="left" w:pos="2080"/>
        </w:tabs>
        <w:jc w:val="both"/>
        <w:rPr>
          <w:rFonts w:ascii="Arial" w:hAnsi="Arial" w:cs="Arial"/>
          <w:sz w:val="22"/>
          <w:szCs w:val="22"/>
        </w:rPr>
      </w:pPr>
    </w:p>
    <w:p w14:paraId="651A2F9D" w14:textId="77777777"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14:paraId="38A17BAB" w14:textId="77777777" w:rsidR="005B2391" w:rsidRDefault="005B2391" w:rsidP="005B2391">
      <w:pPr>
        <w:pStyle w:val="Odstavecseseznamem"/>
        <w:tabs>
          <w:tab w:val="left" w:pos="2080"/>
        </w:tabs>
        <w:ind w:left="284"/>
        <w:jc w:val="both"/>
        <w:rPr>
          <w:rFonts w:ascii="Arial" w:hAnsi="Arial" w:cs="Arial"/>
          <w:sz w:val="22"/>
          <w:szCs w:val="22"/>
        </w:rPr>
      </w:pPr>
    </w:p>
    <w:p w14:paraId="26121C99" w14:textId="77777777"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14:paraId="1FDFEC61" w14:textId="77777777"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14:paraId="6C7C140F" w14:textId="77777777" w:rsidR="005B2391" w:rsidRDefault="005B2391" w:rsidP="005B2391">
      <w:pPr>
        <w:pStyle w:val="Odstavecseseznamem"/>
        <w:tabs>
          <w:tab w:val="left" w:pos="2080"/>
        </w:tabs>
        <w:ind w:left="284"/>
        <w:jc w:val="both"/>
        <w:rPr>
          <w:rFonts w:ascii="Arial" w:hAnsi="Arial" w:cs="Arial"/>
          <w:sz w:val="22"/>
          <w:szCs w:val="22"/>
        </w:rPr>
      </w:pPr>
    </w:p>
    <w:p w14:paraId="6F1A86F2" w14:textId="77777777"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67B7E9B9" w14:textId="77777777"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14:paraId="158E4922" w14:textId="77777777" w:rsidR="00A463D0" w:rsidRDefault="00A463D0" w:rsidP="00A463D0">
      <w:pPr>
        <w:tabs>
          <w:tab w:val="left" w:pos="2080"/>
        </w:tabs>
        <w:jc w:val="both"/>
        <w:rPr>
          <w:rFonts w:ascii="Arial" w:hAnsi="Arial" w:cs="Arial"/>
          <w:sz w:val="22"/>
          <w:szCs w:val="22"/>
        </w:rPr>
      </w:pPr>
    </w:p>
    <w:p w14:paraId="0589B95F" w14:textId="6508442B" w:rsidR="00240DC6" w:rsidRPr="000C3BE7" w:rsidRDefault="00BA1FDB" w:rsidP="00954C1B">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14:paraId="0F992212" w14:textId="77777777"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14:paraId="00BCB4A1" w14:textId="77777777"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14:paraId="626A3EC8" w14:textId="77777777" w:rsidR="00634F59" w:rsidRPr="00634F59" w:rsidRDefault="00634F59" w:rsidP="00634F59">
      <w:pPr>
        <w:tabs>
          <w:tab w:val="left" w:pos="2080"/>
        </w:tabs>
        <w:jc w:val="both"/>
        <w:rPr>
          <w:rFonts w:ascii="Arial" w:hAnsi="Arial" w:cs="Arial"/>
          <w:sz w:val="22"/>
          <w:szCs w:val="22"/>
        </w:rPr>
      </w:pPr>
    </w:p>
    <w:p w14:paraId="20F764A3" w14:textId="77777777"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14:paraId="4DDC8852" w14:textId="77777777" w:rsidR="009F77B7" w:rsidRDefault="009F77B7" w:rsidP="005B2391">
      <w:pPr>
        <w:pStyle w:val="Odstavecseseznamem"/>
        <w:tabs>
          <w:tab w:val="left" w:pos="2080"/>
        </w:tabs>
        <w:ind w:left="284"/>
        <w:jc w:val="both"/>
        <w:rPr>
          <w:rFonts w:ascii="Arial" w:hAnsi="Arial" w:cs="Arial"/>
          <w:sz w:val="22"/>
          <w:szCs w:val="22"/>
        </w:rPr>
      </w:pPr>
    </w:p>
    <w:p w14:paraId="20669A17" w14:textId="77777777"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1B323834" w14:textId="77777777" w:rsidR="005B2391" w:rsidRPr="005B2391" w:rsidRDefault="005B2391" w:rsidP="005B2391">
      <w:pPr>
        <w:pStyle w:val="Odstavecseseznamem"/>
        <w:rPr>
          <w:rFonts w:ascii="Arial" w:hAnsi="Arial" w:cs="Arial"/>
          <w:sz w:val="22"/>
          <w:szCs w:val="22"/>
        </w:rPr>
      </w:pPr>
    </w:p>
    <w:p w14:paraId="70A2E02E" w14:textId="77777777"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14:paraId="337F34E1" w14:textId="77777777"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14:paraId="321C726E" w14:textId="77777777"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14:paraId="085EC5DF" w14:textId="77777777" w:rsidR="00F577E2" w:rsidRPr="00FB3579" w:rsidRDefault="00F577E2" w:rsidP="00FB3579">
      <w:pPr>
        <w:pStyle w:val="Odstavec111"/>
        <w:rPr>
          <w:sz w:val="22"/>
          <w:szCs w:val="22"/>
        </w:rPr>
      </w:pPr>
      <w:r w:rsidRPr="00FB3579">
        <w:rPr>
          <w:sz w:val="22"/>
          <w:szCs w:val="22"/>
        </w:rPr>
        <w:t>nezkrátí daň nebo nevyláká daňovou výhodu,</w:t>
      </w:r>
    </w:p>
    <w:p w14:paraId="36D9C2AC" w14:textId="77777777" w:rsidR="00F577E2" w:rsidRPr="00FB3579" w:rsidRDefault="00F577E2" w:rsidP="00FB3579">
      <w:pPr>
        <w:pStyle w:val="Odstavec111"/>
        <w:rPr>
          <w:sz w:val="22"/>
          <w:szCs w:val="22"/>
        </w:rPr>
      </w:pPr>
      <w:r w:rsidRPr="00FB3579">
        <w:rPr>
          <w:sz w:val="22"/>
          <w:szCs w:val="22"/>
        </w:rPr>
        <w:lastRenderedPageBreak/>
        <w:t>úplata za plnění dle smlouvy není odchylná od obvyklé ceny,</w:t>
      </w:r>
    </w:p>
    <w:p w14:paraId="5B0DFEF9" w14:textId="77777777"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14:paraId="42FB8307" w14:textId="77777777" w:rsidR="00F577E2" w:rsidRPr="00FB3579" w:rsidRDefault="00F577E2" w:rsidP="00FB3579">
      <w:pPr>
        <w:pStyle w:val="Odstavec111"/>
        <w:rPr>
          <w:sz w:val="22"/>
          <w:szCs w:val="22"/>
        </w:rPr>
      </w:pPr>
      <w:r w:rsidRPr="00FB3579">
        <w:rPr>
          <w:sz w:val="22"/>
          <w:szCs w:val="22"/>
        </w:rPr>
        <w:t>nebude nespolehlivým plátcem,</w:t>
      </w:r>
    </w:p>
    <w:p w14:paraId="45DE84F3" w14:textId="77777777"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14:paraId="049F3D37" w14:textId="77777777" w:rsidR="005B2391" w:rsidRPr="00240DC6" w:rsidRDefault="005B2391" w:rsidP="00240DC6">
      <w:pPr>
        <w:rPr>
          <w:rFonts w:ascii="Arial" w:hAnsi="Arial" w:cs="Arial"/>
          <w:sz w:val="22"/>
          <w:szCs w:val="22"/>
        </w:rPr>
      </w:pPr>
    </w:p>
    <w:p w14:paraId="6BFC1FC6" w14:textId="77777777"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425BE2FE" w14:textId="77777777" w:rsidR="005B2391" w:rsidRPr="005B2391" w:rsidRDefault="005B2391" w:rsidP="005B2391">
      <w:pPr>
        <w:pStyle w:val="Odstavecseseznamem"/>
        <w:rPr>
          <w:rFonts w:ascii="Arial" w:hAnsi="Arial" w:cs="Arial"/>
          <w:sz w:val="22"/>
          <w:szCs w:val="22"/>
        </w:rPr>
      </w:pPr>
    </w:p>
    <w:p w14:paraId="5A20120C" w14:textId="66CF7DD0" w:rsidR="00A64751" w:rsidRDefault="00FD166A" w:rsidP="00A64751">
      <w:pPr>
        <w:pStyle w:val="Odstavecseseznamem"/>
        <w:numPr>
          <w:ilvl w:val="0"/>
          <w:numId w:val="29"/>
        </w:numPr>
        <w:ind w:left="284" w:hanging="284"/>
        <w:jc w:val="both"/>
        <w:rPr>
          <w:rFonts w:ascii="Arial" w:hAnsi="Arial" w:cs="Arial"/>
          <w:sz w:val="22"/>
          <w:szCs w:val="22"/>
        </w:rPr>
      </w:pPr>
      <w:r>
        <w:rPr>
          <w:rFonts w:ascii="Arial" w:hAnsi="Arial" w:cs="Arial"/>
          <w:sz w:val="22"/>
          <w:szCs w:val="22"/>
        </w:rPr>
        <w:t>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smluvními stranami, a kontaktních či doplňujících údajů (číslo účtu, telefonní číslo, e-mailová adresa apod.). Uveřejnění této smlouvy v registru smluv zajistí bez zbytečného odkladu po jejím uzavření Statutární město Opava. Nezajistí-li však uveřejnění této smlouvy v registru smluv v souladu se zákonem Statutární město Opava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r w:rsidR="009A1152">
        <w:rPr>
          <w:rFonts w:ascii="Arial" w:hAnsi="Arial" w:cs="Arial"/>
          <w:sz w:val="22"/>
          <w:szCs w:val="22"/>
        </w:rPr>
        <w:t>.</w:t>
      </w:r>
    </w:p>
    <w:p w14:paraId="1B614628" w14:textId="77777777" w:rsidR="005B2391" w:rsidRPr="005B2391" w:rsidRDefault="005B2391" w:rsidP="005B2391">
      <w:pPr>
        <w:pStyle w:val="Odstavecseseznamem"/>
        <w:rPr>
          <w:rFonts w:ascii="Arial" w:hAnsi="Arial" w:cs="Arial"/>
          <w:sz w:val="22"/>
          <w:szCs w:val="22"/>
        </w:rPr>
      </w:pPr>
    </w:p>
    <w:p w14:paraId="7DCD204E" w14:textId="77777777" w:rsidR="00D6730C" w:rsidRPr="00DD209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w:t>
      </w:r>
      <w:r w:rsidRPr="00DD209C">
        <w:rPr>
          <w:rFonts w:ascii="Arial" w:hAnsi="Arial" w:cs="Arial"/>
          <w:sz w:val="22"/>
          <w:szCs w:val="22"/>
        </w:rPr>
        <w:t xml:space="preserve">výslovně neupravené se řídí </w:t>
      </w:r>
      <w:r w:rsidR="00D6730C" w:rsidRPr="00DD209C">
        <w:rPr>
          <w:rFonts w:ascii="Arial" w:hAnsi="Arial" w:cs="Arial"/>
          <w:sz w:val="22"/>
          <w:szCs w:val="22"/>
        </w:rPr>
        <w:t xml:space="preserve">českým právem, zejména </w:t>
      </w:r>
      <w:r w:rsidRPr="00DD209C">
        <w:rPr>
          <w:rFonts w:ascii="Arial" w:hAnsi="Arial" w:cs="Arial"/>
          <w:sz w:val="22"/>
          <w:szCs w:val="22"/>
        </w:rPr>
        <w:t xml:space="preserve">příslušnými ustanoveními OZ, </w:t>
      </w:r>
      <w:r w:rsidR="00D6730C" w:rsidRPr="00DD209C">
        <w:rPr>
          <w:rFonts w:ascii="Arial" w:hAnsi="Arial" w:cs="Arial"/>
          <w:sz w:val="22"/>
          <w:szCs w:val="22"/>
        </w:rPr>
        <w:t xml:space="preserve">a to </w:t>
      </w:r>
      <w:r w:rsidRPr="00DD209C">
        <w:rPr>
          <w:rFonts w:ascii="Arial" w:hAnsi="Arial" w:cs="Arial"/>
          <w:sz w:val="22"/>
          <w:szCs w:val="22"/>
        </w:rPr>
        <w:t xml:space="preserve">zejména ustanoveními § 2079 a násl. </w:t>
      </w:r>
      <w:r w:rsidR="00D6730C" w:rsidRPr="00DD209C">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415D3DE2" w14:textId="77777777" w:rsidR="005B2391" w:rsidRPr="00DD209C" w:rsidRDefault="005B2391" w:rsidP="005B2391">
      <w:pPr>
        <w:pStyle w:val="Odstavecseseznamem"/>
        <w:rPr>
          <w:rFonts w:ascii="Arial" w:hAnsi="Arial" w:cs="Arial"/>
          <w:sz w:val="22"/>
          <w:szCs w:val="22"/>
        </w:rPr>
      </w:pPr>
    </w:p>
    <w:p w14:paraId="311BD028" w14:textId="77777777" w:rsidR="00850BE4" w:rsidRPr="006D6380" w:rsidRDefault="00850BE4" w:rsidP="00850BE4">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Tato smlou</w:t>
      </w:r>
      <w:r>
        <w:rPr>
          <w:rFonts w:ascii="Arial" w:hAnsi="Arial" w:cs="Arial"/>
          <w:sz w:val="22"/>
          <w:szCs w:val="22"/>
        </w:rPr>
        <w:t xml:space="preserve">va nabývá platnosti </w:t>
      </w:r>
      <w:r w:rsidRPr="005B2391">
        <w:rPr>
          <w:rFonts w:ascii="Arial" w:hAnsi="Arial" w:cs="Arial"/>
          <w:sz w:val="22"/>
          <w:szCs w:val="22"/>
        </w:rPr>
        <w:t>dnem jejího podpisu oběma smluvními stranami.</w:t>
      </w:r>
      <w:r>
        <w:rPr>
          <w:rFonts w:ascii="Arial" w:hAnsi="Arial" w:cs="Arial"/>
          <w:sz w:val="22"/>
          <w:szCs w:val="22"/>
        </w:rPr>
        <w:t xml:space="preserve"> Účinnosti nabývá tato smlouva dnem jejího zveřejnění dle odst. 5 tohoto článku smlouvy.  </w:t>
      </w:r>
    </w:p>
    <w:p w14:paraId="130D6C32" w14:textId="77777777" w:rsidR="004F28CD" w:rsidRPr="004F28CD" w:rsidRDefault="004F28CD" w:rsidP="004F28CD">
      <w:pPr>
        <w:rPr>
          <w:rFonts w:ascii="Arial" w:hAnsi="Arial" w:cs="Arial"/>
          <w:sz w:val="22"/>
          <w:szCs w:val="22"/>
        </w:rPr>
      </w:pPr>
    </w:p>
    <w:p w14:paraId="04FC6F98" w14:textId="77777777"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14:paraId="6351BAE3" w14:textId="77777777" w:rsidR="00AA0AD3" w:rsidRPr="00AA0AD3" w:rsidRDefault="00AA0AD3" w:rsidP="00AA0AD3">
      <w:pPr>
        <w:pStyle w:val="Odstavecseseznamem"/>
        <w:rPr>
          <w:rFonts w:ascii="Arial" w:hAnsi="Arial" w:cs="Arial"/>
          <w:color w:val="FF0000"/>
          <w:sz w:val="22"/>
          <w:szCs w:val="22"/>
        </w:rPr>
      </w:pPr>
    </w:p>
    <w:p w14:paraId="517B77CC" w14:textId="77777777"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08AFA514" w14:textId="77777777" w:rsidR="005B2391" w:rsidRPr="005B2391" w:rsidRDefault="005B2391" w:rsidP="005B2391">
      <w:pPr>
        <w:pStyle w:val="Odstavecseseznamem"/>
        <w:rPr>
          <w:rFonts w:ascii="Arial" w:hAnsi="Arial" w:cs="Arial"/>
          <w:sz w:val="22"/>
          <w:szCs w:val="22"/>
        </w:rPr>
      </w:pPr>
    </w:p>
    <w:p w14:paraId="555CAD2E"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14:paraId="5F6CB166" w14:textId="77777777" w:rsidR="004F28CD" w:rsidRPr="00A56E39" w:rsidRDefault="004F28CD" w:rsidP="00A56E39">
      <w:pPr>
        <w:rPr>
          <w:rFonts w:ascii="Arial" w:hAnsi="Arial" w:cs="Arial"/>
          <w:sz w:val="22"/>
          <w:szCs w:val="22"/>
        </w:rPr>
      </w:pPr>
    </w:p>
    <w:p w14:paraId="67DE8146" w14:textId="1034D424"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14:paraId="55BB100A" w14:textId="77777777" w:rsidR="00FD166A" w:rsidRDefault="00FD166A" w:rsidP="000C3BE7">
      <w:pPr>
        <w:pStyle w:val="Odstavecseseznamem"/>
        <w:ind w:left="284"/>
        <w:jc w:val="both"/>
        <w:rPr>
          <w:rFonts w:ascii="Arial" w:hAnsi="Arial" w:cs="Arial"/>
          <w:sz w:val="22"/>
          <w:szCs w:val="22"/>
        </w:rPr>
      </w:pPr>
    </w:p>
    <w:p w14:paraId="41A84AC7" w14:textId="77777777" w:rsidR="000C3BE7" w:rsidRPr="005B2391" w:rsidRDefault="000C3BE7" w:rsidP="000C3BE7">
      <w:pPr>
        <w:pStyle w:val="Odstavecseseznamem"/>
        <w:numPr>
          <w:ilvl w:val="0"/>
          <w:numId w:val="29"/>
        </w:numPr>
        <w:ind w:left="284" w:hanging="284"/>
        <w:jc w:val="both"/>
        <w:rPr>
          <w:rFonts w:ascii="Arial" w:hAnsi="Arial" w:cs="Arial"/>
          <w:sz w:val="22"/>
          <w:szCs w:val="22"/>
        </w:rPr>
      </w:pPr>
      <w:r w:rsidRPr="00CB5650">
        <w:rPr>
          <w:rFonts w:ascii="Arial" w:hAnsi="Arial" w:cs="Arial"/>
          <w:sz w:val="22"/>
          <w:szCs w:val="22"/>
        </w:rPr>
        <w:t xml:space="preserve">Uzavření této smlouvy bylo schváleno Radou statutárního města Opavy dne </w:t>
      </w:r>
      <w:proofErr w:type="gramStart"/>
      <w:r w:rsidRPr="001D0204">
        <w:rPr>
          <w:rFonts w:ascii="Arial" w:hAnsi="Arial" w:cs="Arial"/>
          <w:sz w:val="22"/>
          <w:szCs w:val="22"/>
          <w:highlight w:val="cyan"/>
        </w:rPr>
        <w:t>…(</w:t>
      </w:r>
      <w:proofErr w:type="gramEnd"/>
      <w:r w:rsidRPr="001D0204">
        <w:rPr>
          <w:rFonts w:ascii="Arial" w:hAnsi="Arial" w:cs="Arial"/>
          <w:sz w:val="22"/>
          <w:szCs w:val="22"/>
          <w:highlight w:val="cyan"/>
        </w:rPr>
        <w:t>DOPLNÍ KUPUJÍCÍ)…...</w:t>
      </w:r>
      <w:r w:rsidRPr="00CB5650">
        <w:rPr>
          <w:rFonts w:ascii="Arial" w:hAnsi="Arial" w:cs="Arial"/>
          <w:sz w:val="22"/>
          <w:szCs w:val="22"/>
        </w:rPr>
        <w:t xml:space="preserve"> usnesením č. </w:t>
      </w:r>
      <w:r w:rsidRPr="001D0204">
        <w:rPr>
          <w:rFonts w:ascii="Arial" w:hAnsi="Arial" w:cs="Arial"/>
          <w:sz w:val="22"/>
          <w:szCs w:val="22"/>
          <w:highlight w:val="cyan"/>
        </w:rPr>
        <w:t>……(DOPLNÍ KUPUJÍCÍ)…..</w:t>
      </w:r>
    </w:p>
    <w:p w14:paraId="5E1257DC" w14:textId="77777777" w:rsidR="00C761CE" w:rsidRDefault="00C761CE" w:rsidP="007F0725">
      <w:pPr>
        <w:rPr>
          <w:rFonts w:ascii="Arial" w:hAnsi="Arial" w:cs="Arial"/>
          <w:sz w:val="22"/>
          <w:szCs w:val="22"/>
        </w:rPr>
      </w:pPr>
    </w:p>
    <w:p w14:paraId="00C16F50" w14:textId="77777777" w:rsidR="007F0725" w:rsidRPr="007F0725" w:rsidRDefault="00474A9E" w:rsidP="007F0725">
      <w:pPr>
        <w:rPr>
          <w:rFonts w:ascii="Arial" w:hAnsi="Arial" w:cs="Arial"/>
          <w:sz w:val="22"/>
          <w:szCs w:val="22"/>
        </w:rPr>
      </w:pPr>
      <w:bookmarkStart w:id="6" w:name="_Hlk132031804"/>
      <w:r>
        <w:rPr>
          <w:rFonts w:ascii="Arial" w:hAnsi="Arial" w:cs="Arial"/>
          <w:sz w:val="22"/>
          <w:szCs w:val="22"/>
        </w:rPr>
        <w:t>V</w:t>
      </w:r>
      <w:r w:rsidR="00850BE4">
        <w:rPr>
          <w:rFonts w:ascii="Arial" w:hAnsi="Arial" w:cs="Arial"/>
          <w:sz w:val="22"/>
          <w:szCs w:val="22"/>
        </w:rPr>
        <w:t xml:space="preserve"> Opavě</w:t>
      </w:r>
      <w:r w:rsidR="00DD209C">
        <w:rPr>
          <w:rFonts w:ascii="Arial" w:hAnsi="Arial" w:cs="Arial"/>
          <w:sz w:val="22"/>
          <w:szCs w:val="22"/>
        </w:rPr>
        <w:t xml:space="preserve"> </w:t>
      </w:r>
      <w:r w:rsidR="007F0725" w:rsidRPr="007F0725">
        <w:rPr>
          <w:rFonts w:ascii="Arial" w:hAnsi="Arial" w:cs="Arial"/>
          <w:sz w:val="22"/>
          <w:szCs w:val="22"/>
        </w:rPr>
        <w:t>dne………</w:t>
      </w:r>
      <w:r w:rsidR="004F28CD">
        <w:rPr>
          <w:rFonts w:ascii="Arial" w:hAnsi="Arial" w:cs="Arial"/>
          <w:sz w:val="22"/>
          <w:szCs w:val="22"/>
        </w:rPr>
        <w:t>…</w:t>
      </w:r>
      <w:proofErr w:type="gramStart"/>
      <w:r w:rsidR="004F28CD">
        <w:rPr>
          <w:rFonts w:ascii="Arial" w:hAnsi="Arial" w:cs="Arial"/>
          <w:sz w:val="22"/>
          <w:szCs w:val="22"/>
        </w:rPr>
        <w:t>……</w:t>
      </w:r>
      <w:r w:rsidR="00E079D1">
        <w:rPr>
          <w:rFonts w:ascii="Arial" w:hAnsi="Arial" w:cs="Arial"/>
          <w:sz w:val="22"/>
          <w:szCs w:val="22"/>
        </w:rPr>
        <w:t>.</w:t>
      </w:r>
      <w:proofErr w:type="gramEnd"/>
      <w:r w:rsidR="00E079D1">
        <w:rPr>
          <w:rFonts w:ascii="Arial" w:hAnsi="Arial" w:cs="Arial"/>
          <w:sz w:val="22"/>
          <w:szCs w:val="22"/>
        </w:rPr>
        <w:t>.</w:t>
      </w:r>
      <w:r w:rsidR="002D7AB2">
        <w:rPr>
          <w:rFonts w:ascii="Arial" w:hAnsi="Arial" w:cs="Arial"/>
          <w:sz w:val="22"/>
          <w:szCs w:val="22"/>
        </w:rPr>
        <w:tab/>
      </w:r>
      <w:r w:rsidR="00506BDD">
        <w:rPr>
          <w:rFonts w:ascii="Arial" w:hAnsi="Arial" w:cs="Arial"/>
          <w:sz w:val="22"/>
          <w:szCs w:val="22"/>
        </w:rPr>
        <w:tab/>
        <w:t xml:space="preserve">    </w:t>
      </w:r>
      <w:r w:rsidR="00466827">
        <w:rPr>
          <w:rFonts w:ascii="Arial" w:hAnsi="Arial" w:cs="Arial"/>
          <w:sz w:val="22"/>
          <w:szCs w:val="22"/>
        </w:rPr>
        <w:t xml:space="preserve">       </w:t>
      </w:r>
      <w:r w:rsidR="000E3276">
        <w:rPr>
          <w:rFonts w:ascii="Arial" w:hAnsi="Arial" w:cs="Arial"/>
          <w:sz w:val="22"/>
          <w:szCs w:val="22"/>
        </w:rPr>
        <w:tab/>
      </w:r>
      <w:r w:rsidR="006D6380">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7F0725" w:rsidRPr="007F0725">
        <w:rPr>
          <w:rFonts w:ascii="Arial" w:hAnsi="Arial" w:cs="Arial"/>
          <w:sz w:val="22"/>
          <w:szCs w:val="22"/>
          <w:highlight w:val="yellow"/>
        </w:rPr>
        <w:t>………………….</w:t>
      </w:r>
    </w:p>
    <w:p w14:paraId="17D8021E" w14:textId="77777777" w:rsidR="007F0725" w:rsidRPr="007F0725" w:rsidRDefault="007F0725" w:rsidP="007F0725">
      <w:pPr>
        <w:rPr>
          <w:rFonts w:ascii="Arial" w:hAnsi="Arial" w:cs="Arial"/>
          <w:b/>
          <w:sz w:val="22"/>
          <w:szCs w:val="22"/>
        </w:rPr>
      </w:pPr>
    </w:p>
    <w:p w14:paraId="54D5F943" w14:textId="77777777"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14:paraId="2FC865CE" w14:textId="77777777" w:rsidR="007F0725" w:rsidRDefault="007F0725" w:rsidP="007F0725">
      <w:pPr>
        <w:rPr>
          <w:rFonts w:ascii="Arial" w:hAnsi="Arial" w:cs="Arial"/>
          <w:sz w:val="22"/>
          <w:szCs w:val="22"/>
        </w:rPr>
      </w:pPr>
    </w:p>
    <w:p w14:paraId="35F6658E" w14:textId="77777777" w:rsidR="007F0725" w:rsidRPr="007F0725" w:rsidRDefault="007F0725" w:rsidP="007F0725">
      <w:pPr>
        <w:rPr>
          <w:rFonts w:ascii="Arial" w:hAnsi="Arial" w:cs="Arial"/>
          <w:sz w:val="22"/>
          <w:szCs w:val="22"/>
        </w:rPr>
      </w:pPr>
    </w:p>
    <w:p w14:paraId="48A2CAA2" w14:textId="77777777"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14:paraId="28447EB9" w14:textId="77777777" w:rsidR="007F0725" w:rsidRPr="007F0725" w:rsidRDefault="00850BE4" w:rsidP="007F0725">
      <w:pPr>
        <w:pStyle w:val="Zpat"/>
        <w:tabs>
          <w:tab w:val="clear" w:pos="4536"/>
          <w:tab w:val="left" w:pos="4962"/>
        </w:tabs>
        <w:rPr>
          <w:rFonts w:ascii="Arial" w:hAnsi="Arial" w:cs="Arial"/>
          <w:sz w:val="22"/>
          <w:szCs w:val="22"/>
        </w:rPr>
      </w:pPr>
      <w:r>
        <w:rPr>
          <w:rFonts w:ascii="Arial" w:hAnsi="Arial" w:cs="Arial"/>
          <w:sz w:val="22"/>
          <w:szCs w:val="22"/>
        </w:rPr>
        <w:t>Ing. Tomáš Navrátil</w:t>
      </w:r>
      <w:r w:rsidR="007F0725" w:rsidRPr="007F0725">
        <w:rPr>
          <w:rFonts w:ascii="Arial" w:hAnsi="Arial" w:cs="Arial"/>
          <w:sz w:val="22"/>
          <w:szCs w:val="22"/>
        </w:rPr>
        <w:tab/>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14:paraId="66BE38D3" w14:textId="77777777" w:rsidR="00AA0AD3" w:rsidRPr="002D6047" w:rsidRDefault="00850BE4" w:rsidP="002D6047">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primátor</w:t>
      </w:r>
      <w:r w:rsidR="007F0725" w:rsidRPr="007F0725">
        <w:rPr>
          <w:rFonts w:ascii="Arial" w:hAnsi="Arial" w:cs="Arial"/>
          <w:iCs/>
          <w:color w:val="000000"/>
          <w:sz w:val="22"/>
          <w:szCs w:val="22"/>
        </w:rPr>
        <w:tab/>
      </w:r>
      <w:r w:rsidR="002305BA" w:rsidRPr="002305BA">
        <w:rPr>
          <w:rFonts w:ascii="Arial" w:hAnsi="Arial" w:cs="Arial"/>
          <w:sz w:val="22"/>
          <w:szCs w:val="22"/>
          <w:highlight w:val="yellow"/>
        </w:rPr>
        <w:t>…………</w:t>
      </w:r>
      <w:r w:rsidR="00E079D1">
        <w:rPr>
          <w:rFonts w:ascii="Arial" w:hAnsi="Arial" w:cs="Arial"/>
          <w:sz w:val="22"/>
          <w:szCs w:val="22"/>
          <w:highlight w:val="yellow"/>
        </w:rPr>
        <w:t>……...</w:t>
      </w:r>
      <w:r w:rsidR="002305BA" w:rsidRPr="002305BA">
        <w:rPr>
          <w:rFonts w:ascii="Arial" w:hAnsi="Arial" w:cs="Arial"/>
          <w:sz w:val="22"/>
          <w:szCs w:val="22"/>
          <w:highlight w:val="yellow"/>
        </w:rPr>
        <w:t>…………………</w:t>
      </w:r>
    </w:p>
    <w:bookmarkEnd w:id="6"/>
    <w:p w14:paraId="2A96EAA5" w14:textId="77777777"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14:paraId="7AB4764F" w14:textId="77777777"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14:paraId="782BA1A4" w14:textId="77777777"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r w:rsidR="00F1792C">
        <w:rPr>
          <w:rFonts w:ascii="Verdana" w:hAnsi="Verdana" w:cs="Arial"/>
          <w:b/>
          <w:i/>
          <w:caps/>
          <w:sz w:val="32"/>
          <w:szCs w:val="32"/>
        </w:rPr>
        <w:t>)</w:t>
      </w:r>
    </w:p>
    <w:p w14:paraId="3CE514FA" w14:textId="77777777"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5D8E0C" w14:textId="77777777" w:rsidR="00806A1E" w:rsidRDefault="00806A1E">
      <w:r>
        <w:separator/>
      </w:r>
    </w:p>
  </w:endnote>
  <w:endnote w:type="continuationSeparator" w:id="0">
    <w:p w14:paraId="714A19BC" w14:textId="77777777" w:rsidR="00806A1E" w:rsidRDefault="00806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C7DB7" w14:textId="77777777" w:rsidR="00E6192E" w:rsidRDefault="00E6192E" w:rsidP="00461955">
    <w:pPr>
      <w:pStyle w:val="Zpat"/>
      <w:jc w:val="center"/>
    </w:pPr>
    <w:r w:rsidRPr="00163831">
      <w:rPr>
        <w:color w:val="333333"/>
        <w:sz w:val="16"/>
        <w:szCs w:val="16"/>
      </w:rPr>
      <w:t>.</w:t>
    </w:r>
  </w:p>
  <w:p w14:paraId="75EFB6BC" w14:textId="77777777" w:rsidR="00E6192E" w:rsidRDefault="00E6192E" w:rsidP="007C1E04">
    <w:pPr>
      <w:pStyle w:val="Zpat"/>
      <w:jc w:val="center"/>
      <w:rPr>
        <w:rStyle w:val="slostrnky"/>
      </w:rPr>
    </w:pPr>
  </w:p>
  <w:p w14:paraId="084241A9"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9FF6E" w14:textId="77777777" w:rsidR="00E6192E" w:rsidRPr="00A569D1" w:rsidRDefault="00E6192E" w:rsidP="00DD3E17">
    <w:pPr>
      <w:pStyle w:val="Zpat"/>
      <w:pBdr>
        <w:bottom w:val="single" w:sz="12" w:space="1" w:color="auto"/>
      </w:pBdr>
      <w:rPr>
        <w:rFonts w:ascii="Palatino Linotype" w:hAnsi="Palatino Linotype"/>
        <w:sz w:val="4"/>
      </w:rPr>
    </w:pPr>
  </w:p>
  <w:p w14:paraId="1E38D523" w14:textId="77777777"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B340E0"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B340E0"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B340E0" w:rsidRPr="00A569D1">
      <w:rPr>
        <w:rStyle w:val="slostrnky"/>
        <w:rFonts w:ascii="Palatino Linotype" w:hAnsi="Palatino Linotype"/>
        <w:sz w:val="18"/>
        <w:szCs w:val="16"/>
      </w:rPr>
      <w:fldChar w:fldCharType="end"/>
    </w:r>
  </w:p>
  <w:p w14:paraId="05555FB5" w14:textId="77777777"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C1F15" w14:textId="77777777" w:rsidR="00E6192E" w:rsidRDefault="00E6192E" w:rsidP="007C1E04">
    <w:pPr>
      <w:pStyle w:val="Zpat"/>
      <w:jc w:val="center"/>
      <w:rPr>
        <w:rStyle w:val="slostrnky"/>
      </w:rPr>
    </w:pPr>
  </w:p>
  <w:p w14:paraId="1E01756C"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12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87A9E" w14:textId="77777777" w:rsidR="00E6192E" w:rsidRDefault="00E6192E" w:rsidP="00461955">
    <w:pPr>
      <w:pStyle w:val="Zpat"/>
      <w:jc w:val="center"/>
      <w:rPr>
        <w:caps/>
        <w:color w:val="333333"/>
        <w:sz w:val="16"/>
        <w:szCs w:val="16"/>
      </w:rPr>
    </w:pPr>
  </w:p>
  <w:p w14:paraId="0204BBB8" w14:textId="77777777" w:rsidR="00E6192E" w:rsidRDefault="00E6192E" w:rsidP="007C1E04">
    <w:pPr>
      <w:pStyle w:val="Zpat"/>
      <w:jc w:val="center"/>
      <w:rPr>
        <w:rStyle w:val="slostrnky"/>
      </w:rPr>
    </w:pPr>
  </w:p>
  <w:p w14:paraId="0AA23DCA"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5CCE03" w14:textId="77777777" w:rsidR="00806A1E" w:rsidRDefault="00806A1E">
      <w:r>
        <w:separator/>
      </w:r>
    </w:p>
  </w:footnote>
  <w:footnote w:type="continuationSeparator" w:id="0">
    <w:p w14:paraId="11CE3254" w14:textId="77777777" w:rsidR="00806A1E" w:rsidRDefault="00806A1E">
      <w:r>
        <w:continuationSeparator/>
      </w:r>
    </w:p>
  </w:footnote>
  <w:footnote w:id="1">
    <w:p w14:paraId="658695C8" w14:textId="77777777"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A030A" w14:textId="77777777" w:rsidR="00E6192E" w:rsidRDefault="00A87E14" w:rsidP="00E6192E">
    <w:pPr>
      <w:pStyle w:val="Zhlav"/>
    </w:pPr>
    <w:r>
      <w:rPr>
        <w:noProof/>
      </w:rPr>
      <w:drawing>
        <wp:inline distT="0" distB="0" distL="0" distR="0" wp14:anchorId="07B7D96E" wp14:editId="331D149F">
          <wp:extent cx="6188710" cy="7461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MMR Barevné  RGB.jpg"/>
                  <pic:cNvPicPr/>
                </pic:nvPicPr>
                <pic:blipFill>
                  <a:blip r:embed="rId1"/>
                  <a:stretch>
                    <a:fillRect/>
                  </a:stretch>
                </pic:blipFill>
                <pic:spPr>
                  <a:xfrm>
                    <a:off x="0" y="0"/>
                    <a:ext cx="6188710" cy="746125"/>
                  </a:xfrm>
                  <a:prstGeom prst="rect">
                    <a:avLst/>
                  </a:prstGeom>
                </pic:spPr>
              </pic:pic>
            </a:graphicData>
          </a:graphic>
        </wp:inline>
      </w:drawing>
    </w:r>
  </w:p>
  <w:p w14:paraId="1C0364EF" w14:textId="77777777"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F9C26" w14:textId="77777777" w:rsidR="00E6192E" w:rsidRPr="005F2131" w:rsidRDefault="00806A1E">
    <w:pPr>
      <w:pStyle w:val="Zhlav"/>
      <w:pBdr>
        <w:bottom w:val="single" w:sz="12" w:space="1" w:color="auto"/>
      </w:pBdr>
      <w:spacing w:before="40"/>
      <w:rPr>
        <w:rFonts w:ascii="Arial MT CE Black" w:hAnsi="Arial MT CE Black"/>
      </w:rPr>
    </w:pPr>
    <w:r>
      <w:rPr>
        <w:rFonts w:ascii="Arial MT CE Black" w:hAnsi="Arial MT CE Black"/>
        <w:noProof/>
      </w:rPr>
      <w:pict w14:anchorId="7DACF26C">
        <v:shapetype id="_x0000_t202" coordsize="21600,21600" o:spt="202" path="m,l,21600r21600,l21600,xe">
          <v:stroke joinstyle="miter"/>
          <v:path gradientshapeok="t" o:connecttype="rect"/>
        </v:shapetype>
        <v:shape id="Text Box 1" o:spid="_x0000_s2049"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14:paraId="168852A4" w14:textId="77777777"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06D729A2" w14:textId="77777777"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14:paraId="0764ED58" w14:textId="77777777" w:rsidR="00E6192E" w:rsidRDefault="00E6192E" w:rsidP="000136B2">
                <w:pPr>
                  <w:rPr>
                    <w:sz w:val="13"/>
                  </w:rPr>
                </w:pPr>
              </w:p>
              <w:p w14:paraId="45F1F301" w14:textId="77777777"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6E044361" w14:textId="77777777"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3499CE29" w14:textId="77777777"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0B86C05B" w14:textId="77777777" w:rsidR="00E6192E" w:rsidRDefault="00E6192E" w:rsidP="000136B2">
                <w:pPr>
                  <w:pStyle w:val="Zkladntext2"/>
                  <w:tabs>
                    <w:tab w:val="left" w:pos="1843"/>
                  </w:tabs>
                  <w:rPr>
                    <w:rFonts w:ascii="Arial" w:hAnsi="Arial"/>
                    <w:b/>
                    <w:sz w:val="12"/>
                  </w:rPr>
                </w:pPr>
              </w:p>
              <w:p w14:paraId="4B8E2525" w14:textId="77777777"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2733DE3A" w14:textId="77777777"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14:anchorId="6EDD1131" wp14:editId="31E97DA9">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1A462211" w14:textId="77777777" w:rsidR="00E6192E" w:rsidRDefault="00E6192E">
    <w:pPr>
      <w:pStyle w:val="Zhlav"/>
    </w:pPr>
  </w:p>
  <w:p w14:paraId="0F95ABDD" w14:textId="77777777"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3"/>
  </w:num>
  <w:num w:numId="6">
    <w:abstractNumId w:val="38"/>
  </w:num>
  <w:num w:numId="7">
    <w:abstractNumId w:val="8"/>
  </w:num>
  <w:num w:numId="8">
    <w:abstractNumId w:val="7"/>
  </w:num>
  <w:num w:numId="9">
    <w:abstractNumId w:val="23"/>
  </w:num>
  <w:num w:numId="10">
    <w:abstractNumId w:val="22"/>
  </w:num>
  <w:num w:numId="11">
    <w:abstractNumId w:val="34"/>
  </w:num>
  <w:num w:numId="12">
    <w:abstractNumId w:val="5"/>
  </w:num>
  <w:num w:numId="13">
    <w:abstractNumId w:val="9"/>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8"/>
  </w:num>
  <w:num w:numId="17">
    <w:abstractNumId w:val="4"/>
  </w:num>
  <w:num w:numId="18">
    <w:abstractNumId w:val="14"/>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6"/>
  </w:num>
  <w:num w:numId="22">
    <w:abstractNumId w:val="21"/>
  </w:num>
  <w:num w:numId="23">
    <w:abstractNumId w:val="30"/>
  </w:num>
  <w:num w:numId="24">
    <w:abstractNumId w:val="36"/>
  </w:num>
  <w:num w:numId="25">
    <w:abstractNumId w:val="17"/>
  </w:num>
  <w:num w:numId="26">
    <w:abstractNumId w:val="35"/>
  </w:num>
  <w:num w:numId="27">
    <w:abstractNumId w:val="6"/>
  </w:num>
  <w:num w:numId="28">
    <w:abstractNumId w:val="11"/>
  </w:num>
  <w:num w:numId="29">
    <w:abstractNumId w:val="19"/>
  </w:num>
  <w:num w:numId="30">
    <w:abstractNumId w:val="18"/>
  </w:num>
  <w:num w:numId="31">
    <w:abstractNumId w:val="24"/>
  </w:num>
  <w:num w:numId="32">
    <w:abstractNumId w:val="31"/>
  </w:num>
  <w:num w:numId="33">
    <w:abstractNumId w:val="10"/>
  </w:num>
  <w:num w:numId="34">
    <w:abstractNumId w:val="3"/>
  </w:num>
  <w:num w:numId="35">
    <w:abstractNumId w:val="37"/>
  </w:num>
  <w:num w:numId="36">
    <w:abstractNumId w:val="12"/>
  </w:num>
  <w:num w:numId="37">
    <w:abstractNumId w:val="25"/>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1CA9"/>
    <w:rsid w:val="0003377F"/>
    <w:rsid w:val="00046801"/>
    <w:rsid w:val="00053966"/>
    <w:rsid w:val="000603FD"/>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92234"/>
    <w:rsid w:val="000A0B81"/>
    <w:rsid w:val="000A1594"/>
    <w:rsid w:val="000A3100"/>
    <w:rsid w:val="000A69C1"/>
    <w:rsid w:val="000A7F3B"/>
    <w:rsid w:val="000B15C3"/>
    <w:rsid w:val="000B2A9E"/>
    <w:rsid w:val="000B4370"/>
    <w:rsid w:val="000B488A"/>
    <w:rsid w:val="000B75EE"/>
    <w:rsid w:val="000B77C2"/>
    <w:rsid w:val="000B796F"/>
    <w:rsid w:val="000C18E8"/>
    <w:rsid w:val="000C22D9"/>
    <w:rsid w:val="000C3BE7"/>
    <w:rsid w:val="000C4709"/>
    <w:rsid w:val="000C50EE"/>
    <w:rsid w:val="000D07FA"/>
    <w:rsid w:val="000E3276"/>
    <w:rsid w:val="000F1499"/>
    <w:rsid w:val="000F165A"/>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33A0B"/>
    <w:rsid w:val="001349C8"/>
    <w:rsid w:val="00136023"/>
    <w:rsid w:val="0013739F"/>
    <w:rsid w:val="001402AC"/>
    <w:rsid w:val="0014109B"/>
    <w:rsid w:val="00144027"/>
    <w:rsid w:val="00144A5A"/>
    <w:rsid w:val="0015007F"/>
    <w:rsid w:val="001565BE"/>
    <w:rsid w:val="00157CB6"/>
    <w:rsid w:val="00162E6A"/>
    <w:rsid w:val="00170808"/>
    <w:rsid w:val="0017090F"/>
    <w:rsid w:val="00171887"/>
    <w:rsid w:val="001738C5"/>
    <w:rsid w:val="00174785"/>
    <w:rsid w:val="0017553A"/>
    <w:rsid w:val="001760EA"/>
    <w:rsid w:val="00176B63"/>
    <w:rsid w:val="001802EA"/>
    <w:rsid w:val="001814A2"/>
    <w:rsid w:val="00184342"/>
    <w:rsid w:val="0019071F"/>
    <w:rsid w:val="00191C9E"/>
    <w:rsid w:val="00192404"/>
    <w:rsid w:val="001A1196"/>
    <w:rsid w:val="001A1847"/>
    <w:rsid w:val="001A224F"/>
    <w:rsid w:val="001A2429"/>
    <w:rsid w:val="001A30D5"/>
    <w:rsid w:val="001A4005"/>
    <w:rsid w:val="001B20D3"/>
    <w:rsid w:val="001B29EE"/>
    <w:rsid w:val="001B5E36"/>
    <w:rsid w:val="001B7426"/>
    <w:rsid w:val="001C62C0"/>
    <w:rsid w:val="001C67E7"/>
    <w:rsid w:val="001C68E4"/>
    <w:rsid w:val="001C73CD"/>
    <w:rsid w:val="001D20A1"/>
    <w:rsid w:val="001D4008"/>
    <w:rsid w:val="001D7534"/>
    <w:rsid w:val="001E4246"/>
    <w:rsid w:val="001F1ABA"/>
    <w:rsid w:val="001F3840"/>
    <w:rsid w:val="001F561E"/>
    <w:rsid w:val="0020225D"/>
    <w:rsid w:val="00203BE3"/>
    <w:rsid w:val="0020634E"/>
    <w:rsid w:val="0020646E"/>
    <w:rsid w:val="00211C6B"/>
    <w:rsid w:val="00216AE3"/>
    <w:rsid w:val="002174B2"/>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6A67"/>
    <w:rsid w:val="00267BD8"/>
    <w:rsid w:val="0027667A"/>
    <w:rsid w:val="00280EDF"/>
    <w:rsid w:val="00283F58"/>
    <w:rsid w:val="00284DDC"/>
    <w:rsid w:val="00287C14"/>
    <w:rsid w:val="0029025F"/>
    <w:rsid w:val="0029044F"/>
    <w:rsid w:val="00291B5B"/>
    <w:rsid w:val="002950C0"/>
    <w:rsid w:val="0029773F"/>
    <w:rsid w:val="002A7FC6"/>
    <w:rsid w:val="002B1043"/>
    <w:rsid w:val="002B1B6E"/>
    <w:rsid w:val="002B4B57"/>
    <w:rsid w:val="002B7C34"/>
    <w:rsid w:val="002C1153"/>
    <w:rsid w:val="002C1A92"/>
    <w:rsid w:val="002C25B1"/>
    <w:rsid w:val="002C31C6"/>
    <w:rsid w:val="002C39D0"/>
    <w:rsid w:val="002C7781"/>
    <w:rsid w:val="002D6047"/>
    <w:rsid w:val="002D7AB2"/>
    <w:rsid w:val="002E67BF"/>
    <w:rsid w:val="002F2527"/>
    <w:rsid w:val="002F419C"/>
    <w:rsid w:val="003010FE"/>
    <w:rsid w:val="00301DC5"/>
    <w:rsid w:val="00311849"/>
    <w:rsid w:val="003169E9"/>
    <w:rsid w:val="003237D7"/>
    <w:rsid w:val="0032578C"/>
    <w:rsid w:val="003315FC"/>
    <w:rsid w:val="00332119"/>
    <w:rsid w:val="00332462"/>
    <w:rsid w:val="0033533A"/>
    <w:rsid w:val="00345BE2"/>
    <w:rsid w:val="00347111"/>
    <w:rsid w:val="00353034"/>
    <w:rsid w:val="00353777"/>
    <w:rsid w:val="00354116"/>
    <w:rsid w:val="003566B8"/>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6816"/>
    <w:rsid w:val="00397360"/>
    <w:rsid w:val="00397713"/>
    <w:rsid w:val="00397BEE"/>
    <w:rsid w:val="003A2D64"/>
    <w:rsid w:val="003A2DE2"/>
    <w:rsid w:val="003A79B6"/>
    <w:rsid w:val="003B06C7"/>
    <w:rsid w:val="003B0E8E"/>
    <w:rsid w:val="003B299D"/>
    <w:rsid w:val="003C06F8"/>
    <w:rsid w:val="003C1616"/>
    <w:rsid w:val="003C2E61"/>
    <w:rsid w:val="003C70B5"/>
    <w:rsid w:val="003C7361"/>
    <w:rsid w:val="003D2D2D"/>
    <w:rsid w:val="003D33F1"/>
    <w:rsid w:val="003D5C08"/>
    <w:rsid w:val="003E0BDD"/>
    <w:rsid w:val="003F2B36"/>
    <w:rsid w:val="003F5BB0"/>
    <w:rsid w:val="003F7D07"/>
    <w:rsid w:val="00404CD5"/>
    <w:rsid w:val="0041245E"/>
    <w:rsid w:val="00413D1B"/>
    <w:rsid w:val="004148D1"/>
    <w:rsid w:val="0042414B"/>
    <w:rsid w:val="00424BB8"/>
    <w:rsid w:val="004317BC"/>
    <w:rsid w:val="00432908"/>
    <w:rsid w:val="004331B7"/>
    <w:rsid w:val="00435C3D"/>
    <w:rsid w:val="004410A5"/>
    <w:rsid w:val="00444833"/>
    <w:rsid w:val="00450467"/>
    <w:rsid w:val="00451FAE"/>
    <w:rsid w:val="004526C9"/>
    <w:rsid w:val="00454C9C"/>
    <w:rsid w:val="0045669B"/>
    <w:rsid w:val="0045758B"/>
    <w:rsid w:val="00461955"/>
    <w:rsid w:val="004625C7"/>
    <w:rsid w:val="00466827"/>
    <w:rsid w:val="00472645"/>
    <w:rsid w:val="00473C56"/>
    <w:rsid w:val="00474A9E"/>
    <w:rsid w:val="00474CAE"/>
    <w:rsid w:val="00477CE2"/>
    <w:rsid w:val="00480BD0"/>
    <w:rsid w:val="00485683"/>
    <w:rsid w:val="00486C9F"/>
    <w:rsid w:val="004870C8"/>
    <w:rsid w:val="00487D84"/>
    <w:rsid w:val="00494DAE"/>
    <w:rsid w:val="00496088"/>
    <w:rsid w:val="00497719"/>
    <w:rsid w:val="004A0114"/>
    <w:rsid w:val="004B2B67"/>
    <w:rsid w:val="004B3A35"/>
    <w:rsid w:val="004B76E9"/>
    <w:rsid w:val="004C2D62"/>
    <w:rsid w:val="004C2E05"/>
    <w:rsid w:val="004C3C0E"/>
    <w:rsid w:val="004D0C32"/>
    <w:rsid w:val="004D21CD"/>
    <w:rsid w:val="004D64DE"/>
    <w:rsid w:val="004D727E"/>
    <w:rsid w:val="004E04B5"/>
    <w:rsid w:val="004E4851"/>
    <w:rsid w:val="004E6052"/>
    <w:rsid w:val="004F28CD"/>
    <w:rsid w:val="004F2F6B"/>
    <w:rsid w:val="004F5499"/>
    <w:rsid w:val="004F7AA2"/>
    <w:rsid w:val="0050039C"/>
    <w:rsid w:val="00500918"/>
    <w:rsid w:val="00506590"/>
    <w:rsid w:val="00506BDD"/>
    <w:rsid w:val="0051519C"/>
    <w:rsid w:val="0052216F"/>
    <w:rsid w:val="00531F91"/>
    <w:rsid w:val="0053395A"/>
    <w:rsid w:val="00533DD7"/>
    <w:rsid w:val="00535520"/>
    <w:rsid w:val="00541022"/>
    <w:rsid w:val="0054395D"/>
    <w:rsid w:val="00547C86"/>
    <w:rsid w:val="00550E4A"/>
    <w:rsid w:val="005614D7"/>
    <w:rsid w:val="0056368B"/>
    <w:rsid w:val="00566BC0"/>
    <w:rsid w:val="005671E6"/>
    <w:rsid w:val="00570DC4"/>
    <w:rsid w:val="0057171B"/>
    <w:rsid w:val="005808B2"/>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D5672"/>
    <w:rsid w:val="005E105F"/>
    <w:rsid w:val="005E3483"/>
    <w:rsid w:val="005E588E"/>
    <w:rsid w:val="005F2131"/>
    <w:rsid w:val="005F7223"/>
    <w:rsid w:val="00600BA8"/>
    <w:rsid w:val="006016C7"/>
    <w:rsid w:val="00601BBF"/>
    <w:rsid w:val="00601DDD"/>
    <w:rsid w:val="00613AB9"/>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E1A"/>
    <w:rsid w:val="006A072E"/>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6380"/>
    <w:rsid w:val="006D77FD"/>
    <w:rsid w:val="006D7CEC"/>
    <w:rsid w:val="006E1A73"/>
    <w:rsid w:val="006F287E"/>
    <w:rsid w:val="006F31F7"/>
    <w:rsid w:val="006F5A42"/>
    <w:rsid w:val="00703FCB"/>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4614"/>
    <w:rsid w:val="00777175"/>
    <w:rsid w:val="00781F9D"/>
    <w:rsid w:val="00783379"/>
    <w:rsid w:val="0078388D"/>
    <w:rsid w:val="0078483D"/>
    <w:rsid w:val="00786530"/>
    <w:rsid w:val="00787D7C"/>
    <w:rsid w:val="00791E22"/>
    <w:rsid w:val="00793F3D"/>
    <w:rsid w:val="007944E3"/>
    <w:rsid w:val="007958C9"/>
    <w:rsid w:val="007A616A"/>
    <w:rsid w:val="007A7A1C"/>
    <w:rsid w:val="007B2B0E"/>
    <w:rsid w:val="007B2FFB"/>
    <w:rsid w:val="007B3349"/>
    <w:rsid w:val="007B3D19"/>
    <w:rsid w:val="007B3FFE"/>
    <w:rsid w:val="007B41DC"/>
    <w:rsid w:val="007B441B"/>
    <w:rsid w:val="007B48B6"/>
    <w:rsid w:val="007C1702"/>
    <w:rsid w:val="007C1E04"/>
    <w:rsid w:val="007C1FC3"/>
    <w:rsid w:val="007C235A"/>
    <w:rsid w:val="007C2B45"/>
    <w:rsid w:val="007C3008"/>
    <w:rsid w:val="007C3A45"/>
    <w:rsid w:val="007C5BED"/>
    <w:rsid w:val="007D038D"/>
    <w:rsid w:val="007D451B"/>
    <w:rsid w:val="007D6A45"/>
    <w:rsid w:val="007D7991"/>
    <w:rsid w:val="007E0D59"/>
    <w:rsid w:val="007E7038"/>
    <w:rsid w:val="007E738F"/>
    <w:rsid w:val="007F0725"/>
    <w:rsid w:val="007F35EB"/>
    <w:rsid w:val="00804109"/>
    <w:rsid w:val="00806A1E"/>
    <w:rsid w:val="00807722"/>
    <w:rsid w:val="00807DBD"/>
    <w:rsid w:val="0082088E"/>
    <w:rsid w:val="00826600"/>
    <w:rsid w:val="00827356"/>
    <w:rsid w:val="008302A0"/>
    <w:rsid w:val="0083056D"/>
    <w:rsid w:val="00831C18"/>
    <w:rsid w:val="00835390"/>
    <w:rsid w:val="008364FB"/>
    <w:rsid w:val="0084365B"/>
    <w:rsid w:val="00846039"/>
    <w:rsid w:val="00850BE4"/>
    <w:rsid w:val="00852B4A"/>
    <w:rsid w:val="008530E0"/>
    <w:rsid w:val="00856825"/>
    <w:rsid w:val="0086117C"/>
    <w:rsid w:val="0086156B"/>
    <w:rsid w:val="008648F0"/>
    <w:rsid w:val="00864F88"/>
    <w:rsid w:val="00866904"/>
    <w:rsid w:val="008753F5"/>
    <w:rsid w:val="008754AF"/>
    <w:rsid w:val="0088342D"/>
    <w:rsid w:val="008849E4"/>
    <w:rsid w:val="00884D40"/>
    <w:rsid w:val="0088500F"/>
    <w:rsid w:val="008869C1"/>
    <w:rsid w:val="008A25AE"/>
    <w:rsid w:val="008A4123"/>
    <w:rsid w:val="008A4307"/>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35BF"/>
    <w:rsid w:val="00913B35"/>
    <w:rsid w:val="00915862"/>
    <w:rsid w:val="009159F0"/>
    <w:rsid w:val="00916BDD"/>
    <w:rsid w:val="00922684"/>
    <w:rsid w:val="00924E9E"/>
    <w:rsid w:val="009270C3"/>
    <w:rsid w:val="00927B61"/>
    <w:rsid w:val="0093019C"/>
    <w:rsid w:val="00930BAD"/>
    <w:rsid w:val="009331C4"/>
    <w:rsid w:val="00935ED3"/>
    <w:rsid w:val="00936A6D"/>
    <w:rsid w:val="009406E7"/>
    <w:rsid w:val="009457A8"/>
    <w:rsid w:val="00954C1B"/>
    <w:rsid w:val="0095778B"/>
    <w:rsid w:val="009602FF"/>
    <w:rsid w:val="009613E2"/>
    <w:rsid w:val="00965E14"/>
    <w:rsid w:val="00966DCA"/>
    <w:rsid w:val="00967C73"/>
    <w:rsid w:val="00971604"/>
    <w:rsid w:val="009779FF"/>
    <w:rsid w:val="00980023"/>
    <w:rsid w:val="00980A3B"/>
    <w:rsid w:val="00980BBC"/>
    <w:rsid w:val="0098304A"/>
    <w:rsid w:val="00991842"/>
    <w:rsid w:val="009925AD"/>
    <w:rsid w:val="009938A0"/>
    <w:rsid w:val="00996156"/>
    <w:rsid w:val="0099788E"/>
    <w:rsid w:val="009979AD"/>
    <w:rsid w:val="009A1152"/>
    <w:rsid w:val="009A44CE"/>
    <w:rsid w:val="009A55ED"/>
    <w:rsid w:val="009B09D4"/>
    <w:rsid w:val="009B1BBA"/>
    <w:rsid w:val="009B3F18"/>
    <w:rsid w:val="009B7FA1"/>
    <w:rsid w:val="009C220C"/>
    <w:rsid w:val="009C7E70"/>
    <w:rsid w:val="009D671B"/>
    <w:rsid w:val="009D77E9"/>
    <w:rsid w:val="009E0A3A"/>
    <w:rsid w:val="009E2949"/>
    <w:rsid w:val="009E39F6"/>
    <w:rsid w:val="009E404D"/>
    <w:rsid w:val="009E4D3E"/>
    <w:rsid w:val="009F095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3E8"/>
    <w:rsid w:val="00A37AD3"/>
    <w:rsid w:val="00A42035"/>
    <w:rsid w:val="00A43ABF"/>
    <w:rsid w:val="00A43DAF"/>
    <w:rsid w:val="00A463D0"/>
    <w:rsid w:val="00A51A08"/>
    <w:rsid w:val="00A5413E"/>
    <w:rsid w:val="00A569D1"/>
    <w:rsid w:val="00A56B89"/>
    <w:rsid w:val="00A56E39"/>
    <w:rsid w:val="00A61A45"/>
    <w:rsid w:val="00A63231"/>
    <w:rsid w:val="00A641A9"/>
    <w:rsid w:val="00A64751"/>
    <w:rsid w:val="00A67D1D"/>
    <w:rsid w:val="00A73882"/>
    <w:rsid w:val="00A73DF8"/>
    <w:rsid w:val="00A756B5"/>
    <w:rsid w:val="00A8044B"/>
    <w:rsid w:val="00A84E48"/>
    <w:rsid w:val="00A85E6F"/>
    <w:rsid w:val="00A87E14"/>
    <w:rsid w:val="00A90422"/>
    <w:rsid w:val="00AA0152"/>
    <w:rsid w:val="00AA0AD3"/>
    <w:rsid w:val="00AA0E35"/>
    <w:rsid w:val="00AA11AA"/>
    <w:rsid w:val="00AA27DC"/>
    <w:rsid w:val="00AA2C6F"/>
    <w:rsid w:val="00AA750F"/>
    <w:rsid w:val="00AB2C24"/>
    <w:rsid w:val="00AB3092"/>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325EB"/>
    <w:rsid w:val="00B340E0"/>
    <w:rsid w:val="00B4177A"/>
    <w:rsid w:val="00B42738"/>
    <w:rsid w:val="00B52D5D"/>
    <w:rsid w:val="00B639C3"/>
    <w:rsid w:val="00B67982"/>
    <w:rsid w:val="00B732D1"/>
    <w:rsid w:val="00B80D7F"/>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266"/>
    <w:rsid w:val="00BD2B1F"/>
    <w:rsid w:val="00BD3125"/>
    <w:rsid w:val="00BD4A34"/>
    <w:rsid w:val="00BD6E9B"/>
    <w:rsid w:val="00BE2425"/>
    <w:rsid w:val="00BE512C"/>
    <w:rsid w:val="00BE69B1"/>
    <w:rsid w:val="00BE755F"/>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84086"/>
    <w:rsid w:val="00C90A08"/>
    <w:rsid w:val="00C97B74"/>
    <w:rsid w:val="00CA06D4"/>
    <w:rsid w:val="00CA306E"/>
    <w:rsid w:val="00CA352E"/>
    <w:rsid w:val="00CA434F"/>
    <w:rsid w:val="00CA484B"/>
    <w:rsid w:val="00CA6DE4"/>
    <w:rsid w:val="00CC09D6"/>
    <w:rsid w:val="00CC271F"/>
    <w:rsid w:val="00CC2FA7"/>
    <w:rsid w:val="00CC38A2"/>
    <w:rsid w:val="00CC6EF8"/>
    <w:rsid w:val="00CD1CB2"/>
    <w:rsid w:val="00CD284B"/>
    <w:rsid w:val="00CD47FC"/>
    <w:rsid w:val="00CE3A03"/>
    <w:rsid w:val="00CF32D9"/>
    <w:rsid w:val="00CF60BE"/>
    <w:rsid w:val="00CF67B3"/>
    <w:rsid w:val="00D012A5"/>
    <w:rsid w:val="00D06085"/>
    <w:rsid w:val="00D07E4C"/>
    <w:rsid w:val="00D1180B"/>
    <w:rsid w:val="00D16ABA"/>
    <w:rsid w:val="00D224E2"/>
    <w:rsid w:val="00D22F20"/>
    <w:rsid w:val="00D23573"/>
    <w:rsid w:val="00D30A03"/>
    <w:rsid w:val="00D30A06"/>
    <w:rsid w:val="00D311BF"/>
    <w:rsid w:val="00D34F85"/>
    <w:rsid w:val="00D3523A"/>
    <w:rsid w:val="00D3647D"/>
    <w:rsid w:val="00D40DDB"/>
    <w:rsid w:val="00D449CE"/>
    <w:rsid w:val="00D458FD"/>
    <w:rsid w:val="00D46989"/>
    <w:rsid w:val="00D5165A"/>
    <w:rsid w:val="00D5195D"/>
    <w:rsid w:val="00D53B91"/>
    <w:rsid w:val="00D54331"/>
    <w:rsid w:val="00D57617"/>
    <w:rsid w:val="00D60736"/>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2193"/>
    <w:rsid w:val="00DB73B7"/>
    <w:rsid w:val="00DC007A"/>
    <w:rsid w:val="00DC5F91"/>
    <w:rsid w:val="00DC6E43"/>
    <w:rsid w:val="00DC7729"/>
    <w:rsid w:val="00DD209C"/>
    <w:rsid w:val="00DD3E17"/>
    <w:rsid w:val="00DE57A4"/>
    <w:rsid w:val="00DF2308"/>
    <w:rsid w:val="00DF260A"/>
    <w:rsid w:val="00DF280F"/>
    <w:rsid w:val="00E0148A"/>
    <w:rsid w:val="00E02F71"/>
    <w:rsid w:val="00E03469"/>
    <w:rsid w:val="00E044BB"/>
    <w:rsid w:val="00E079D1"/>
    <w:rsid w:val="00E07ABA"/>
    <w:rsid w:val="00E244AB"/>
    <w:rsid w:val="00E24988"/>
    <w:rsid w:val="00E24E6F"/>
    <w:rsid w:val="00E26D9E"/>
    <w:rsid w:val="00E2736A"/>
    <w:rsid w:val="00E276AA"/>
    <w:rsid w:val="00E279DF"/>
    <w:rsid w:val="00E30A23"/>
    <w:rsid w:val="00E33570"/>
    <w:rsid w:val="00E336D1"/>
    <w:rsid w:val="00E34259"/>
    <w:rsid w:val="00E36EDD"/>
    <w:rsid w:val="00E417C6"/>
    <w:rsid w:val="00E46A56"/>
    <w:rsid w:val="00E47E0E"/>
    <w:rsid w:val="00E52C86"/>
    <w:rsid w:val="00E5384E"/>
    <w:rsid w:val="00E53BF3"/>
    <w:rsid w:val="00E55C1C"/>
    <w:rsid w:val="00E6192E"/>
    <w:rsid w:val="00E646F6"/>
    <w:rsid w:val="00E702E5"/>
    <w:rsid w:val="00E74CCF"/>
    <w:rsid w:val="00E802D4"/>
    <w:rsid w:val="00E80717"/>
    <w:rsid w:val="00E81489"/>
    <w:rsid w:val="00E815A1"/>
    <w:rsid w:val="00E82B3F"/>
    <w:rsid w:val="00E87D64"/>
    <w:rsid w:val="00E90465"/>
    <w:rsid w:val="00E924A0"/>
    <w:rsid w:val="00E9672C"/>
    <w:rsid w:val="00EA1271"/>
    <w:rsid w:val="00EA3274"/>
    <w:rsid w:val="00EA3498"/>
    <w:rsid w:val="00EB389F"/>
    <w:rsid w:val="00EB479F"/>
    <w:rsid w:val="00EB656D"/>
    <w:rsid w:val="00EB7D89"/>
    <w:rsid w:val="00EC5ACB"/>
    <w:rsid w:val="00ED052D"/>
    <w:rsid w:val="00ED2BFB"/>
    <w:rsid w:val="00ED4607"/>
    <w:rsid w:val="00EE4B89"/>
    <w:rsid w:val="00EE5EC9"/>
    <w:rsid w:val="00EE6503"/>
    <w:rsid w:val="00EE6CD5"/>
    <w:rsid w:val="00EF0E97"/>
    <w:rsid w:val="00EF1279"/>
    <w:rsid w:val="00EF3531"/>
    <w:rsid w:val="00F11AF3"/>
    <w:rsid w:val="00F1792C"/>
    <w:rsid w:val="00F2190B"/>
    <w:rsid w:val="00F23A20"/>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166A"/>
    <w:rsid w:val="00FD3CC0"/>
    <w:rsid w:val="00FD710D"/>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8766497"/>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character" w:customStyle="1" w:styleId="PodnadpisChar">
    <w:name w:val="Podnadpis Char"/>
    <w:basedOn w:val="Standardnpsmoodstavce"/>
    <w:link w:val="Podnadpis"/>
    <w:rsid w:val="00774614"/>
    <w:rPr>
      <w:rFonts w:ascii="Palatino Linotype" w:hAnsi="Palatino Linotype"/>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stenclova@opava-city.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D060E-7885-497C-95B1-91FCC496D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14</Pages>
  <Words>4994</Words>
  <Characters>29466</Characters>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2024-03-26T11:26:00Z</dcterms:modified>
</cp:coreProperties>
</file>